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EB8F338" w14:textId="04E82FB9" w:rsidR="00E86D63" w:rsidRDefault="00767B11" w:rsidP="00ED5F2B">
      <w:pPr>
        <w:shd w:val="clear" w:color="auto" w:fill="E6E6E6"/>
        <w:jc w:val="center"/>
        <w:rPr>
          <w:rFonts w:ascii="Verdana" w:hAnsi="Verdana" w:cs="Verdana"/>
          <w:b/>
          <w:bCs/>
          <w:color w:val="000000"/>
          <w:sz w:val="28"/>
          <w:szCs w:val="28"/>
        </w:rPr>
      </w:pPr>
      <w:r>
        <w:rPr>
          <w:rFonts w:ascii="Verdana" w:hAnsi="Verdana" w:cs="Verdana"/>
          <w:b/>
          <w:bCs/>
          <w:color w:val="000000"/>
          <w:sz w:val="28"/>
          <w:szCs w:val="28"/>
        </w:rPr>
        <w:t>Babar</w:t>
      </w:r>
      <w:r w:rsidR="00E86D63" w:rsidRPr="004A7378">
        <w:rPr>
          <w:rFonts w:ascii="Verdana" w:hAnsi="Verdana" w:cs="Verdana"/>
          <w:b/>
          <w:bCs/>
          <w:color w:val="000000"/>
          <w:sz w:val="28"/>
          <w:szCs w:val="28"/>
        </w:rPr>
        <w:t xml:space="preserve"> SHEETAL </w:t>
      </w:r>
      <w:proofErr w:type="spellStart"/>
      <w:r>
        <w:rPr>
          <w:rFonts w:ascii="Verdana" w:hAnsi="Verdana" w:cs="Verdana"/>
          <w:b/>
          <w:bCs/>
          <w:color w:val="000000"/>
          <w:sz w:val="28"/>
          <w:szCs w:val="28"/>
        </w:rPr>
        <w:t>Hanmant</w:t>
      </w:r>
      <w:proofErr w:type="spellEnd"/>
    </w:p>
    <w:p w14:paraId="7857A0E7" w14:textId="07208479" w:rsidR="00E86D63" w:rsidRPr="004A7378" w:rsidRDefault="00E86D63" w:rsidP="00ED5F2B">
      <w:pPr>
        <w:shd w:val="clear" w:color="auto" w:fill="E6E6E6"/>
        <w:jc w:val="center"/>
        <w:rPr>
          <w:rFonts w:ascii="Verdana" w:hAnsi="Verdana" w:cs="Verdana"/>
          <w:color w:val="000000"/>
          <w:sz w:val="18"/>
          <w:szCs w:val="18"/>
        </w:rPr>
      </w:pPr>
      <w:r w:rsidRPr="002C0287">
        <w:rPr>
          <w:rFonts w:ascii="Verdana" w:hAnsi="Verdana" w:cs="Verdana"/>
          <w:b/>
          <w:bCs/>
          <w:color w:val="000000"/>
          <w:sz w:val="18"/>
          <w:szCs w:val="18"/>
        </w:rPr>
        <w:t>Address:</w:t>
      </w:r>
      <w:r>
        <w:rPr>
          <w:rFonts w:ascii="Verdana" w:hAnsi="Verdana" w:cs="Verdana"/>
          <w:color w:val="000000"/>
          <w:sz w:val="18"/>
          <w:szCs w:val="18"/>
        </w:rPr>
        <w:t xml:space="preserve"> </w:t>
      </w:r>
      <w:r w:rsidR="0022638D">
        <w:rPr>
          <w:rFonts w:ascii="Verdana" w:hAnsi="Verdana" w:cs="Verdana"/>
          <w:color w:val="000000"/>
          <w:sz w:val="18"/>
          <w:szCs w:val="18"/>
        </w:rPr>
        <w:t xml:space="preserve">201/Om-Mangesh Soc.,51 T.P.S Road, </w:t>
      </w:r>
      <w:proofErr w:type="spellStart"/>
      <w:r w:rsidR="0022638D">
        <w:rPr>
          <w:rFonts w:ascii="Verdana" w:hAnsi="Verdana" w:cs="Verdana"/>
          <w:color w:val="000000"/>
          <w:sz w:val="18"/>
          <w:szCs w:val="18"/>
        </w:rPr>
        <w:t>Babhai</w:t>
      </w:r>
      <w:proofErr w:type="spellEnd"/>
      <w:r w:rsidR="0022638D">
        <w:rPr>
          <w:rFonts w:ascii="Verdana" w:hAnsi="Verdana" w:cs="Verdana"/>
          <w:color w:val="000000"/>
          <w:sz w:val="18"/>
          <w:szCs w:val="18"/>
        </w:rPr>
        <w:t>, Borivali-West Mumbai-400092.</w:t>
      </w:r>
    </w:p>
    <w:p w14:paraId="54C4BDE5" w14:textId="77777777" w:rsidR="00E86D63" w:rsidRPr="004A7378" w:rsidRDefault="00E86D63" w:rsidP="00646BB1">
      <w:pPr>
        <w:pBdr>
          <w:bottom w:val="single" w:sz="18" w:space="1" w:color="auto"/>
        </w:pBdr>
        <w:shd w:val="clear" w:color="auto" w:fill="E6E6E6"/>
        <w:jc w:val="center"/>
        <w:rPr>
          <w:rFonts w:ascii="Verdana" w:hAnsi="Verdana" w:cs="Verdana"/>
          <w:color w:val="000000"/>
          <w:sz w:val="18"/>
          <w:szCs w:val="18"/>
        </w:rPr>
      </w:pPr>
      <w:r w:rsidRPr="002C0287">
        <w:rPr>
          <w:rFonts w:ascii="Verdana" w:hAnsi="Verdana" w:cs="Verdana"/>
          <w:b/>
          <w:bCs/>
          <w:color w:val="000000"/>
          <w:sz w:val="18"/>
          <w:szCs w:val="18"/>
        </w:rPr>
        <w:t>Contact No.:</w:t>
      </w:r>
      <w:r>
        <w:rPr>
          <w:rFonts w:ascii="Verdana" w:hAnsi="Verdana" w:cs="Verdana"/>
          <w:color w:val="000000"/>
          <w:sz w:val="18"/>
          <w:szCs w:val="18"/>
        </w:rPr>
        <w:t xml:space="preserve"> +91 9619001652/ </w:t>
      </w:r>
      <w:r w:rsidRPr="004A7378">
        <w:rPr>
          <w:rFonts w:ascii="Verdana" w:hAnsi="Verdana" w:cs="Verdana"/>
          <w:color w:val="000000"/>
          <w:sz w:val="18"/>
          <w:szCs w:val="18"/>
        </w:rPr>
        <w:t>9870668880</w:t>
      </w:r>
      <w:r>
        <w:rPr>
          <w:rFonts w:ascii="Verdana" w:hAnsi="Verdana" w:cs="Verdana"/>
          <w:color w:val="000000"/>
          <w:sz w:val="18"/>
          <w:szCs w:val="18"/>
        </w:rPr>
        <w:t xml:space="preserve"> / </w:t>
      </w:r>
      <w:r w:rsidRPr="002C0287">
        <w:rPr>
          <w:rFonts w:ascii="Verdana" w:hAnsi="Verdana" w:cs="Verdana"/>
          <w:b/>
          <w:bCs/>
          <w:sz w:val="18"/>
          <w:szCs w:val="18"/>
        </w:rPr>
        <w:t>E-Mail:</w:t>
      </w:r>
      <w:r w:rsidRPr="004A7378">
        <w:rPr>
          <w:rFonts w:ascii="Verdana" w:hAnsi="Verdana" w:cs="Verdana"/>
          <w:sz w:val="18"/>
          <w:szCs w:val="18"/>
        </w:rPr>
        <w:t xml:space="preserve"> </w:t>
      </w:r>
      <w:r w:rsidR="00646BB1">
        <w:rPr>
          <w:rFonts w:ascii="Verdana" w:hAnsi="Verdana" w:cs="Verdana"/>
          <w:sz w:val="18"/>
          <w:szCs w:val="18"/>
        </w:rPr>
        <w:t>sms.sheetal@gmail.com</w:t>
      </w:r>
    </w:p>
    <w:p w14:paraId="1AB5DD53" w14:textId="77777777" w:rsidR="00E86D63" w:rsidRDefault="00E86D63" w:rsidP="00CB50D7">
      <w:pPr>
        <w:ind w:right="15"/>
        <w:jc w:val="center"/>
        <w:rPr>
          <w:rFonts w:ascii="Verdana" w:hAnsi="Verdana" w:cs="Verdana"/>
          <w:b/>
          <w:bCs/>
          <w:sz w:val="22"/>
          <w:szCs w:val="22"/>
        </w:rPr>
      </w:pPr>
      <w:r w:rsidRPr="00CB50D7">
        <w:rPr>
          <w:rFonts w:ascii="Verdana" w:hAnsi="Verdana" w:cs="Verdana"/>
          <w:b/>
          <w:bCs/>
          <w:color w:val="000000"/>
          <w:sz w:val="22"/>
          <w:szCs w:val="22"/>
        </w:rPr>
        <w:t xml:space="preserve">Seeking assignments in </w:t>
      </w:r>
      <w:r w:rsidRPr="00FC7EAE">
        <w:rPr>
          <w:rFonts w:ascii="Verdana" w:hAnsi="Verdana" w:cs="Verdana"/>
          <w:b/>
          <w:bCs/>
          <w:color w:val="000000"/>
          <w:sz w:val="22"/>
          <w:szCs w:val="22"/>
        </w:rPr>
        <w:t xml:space="preserve">Facilities &amp; </w:t>
      </w:r>
      <w:r>
        <w:rPr>
          <w:rFonts w:ascii="Verdana" w:hAnsi="Verdana" w:cs="Verdana"/>
          <w:b/>
          <w:bCs/>
          <w:color w:val="000000"/>
          <w:sz w:val="22"/>
          <w:szCs w:val="22"/>
        </w:rPr>
        <w:t xml:space="preserve">Administration/ HR Operations/ </w:t>
      </w:r>
      <w:r w:rsidRPr="00FC7EAE">
        <w:rPr>
          <w:rFonts w:ascii="Verdana" w:hAnsi="Verdana" w:cs="Verdana"/>
          <w:b/>
          <w:bCs/>
          <w:color w:val="000000"/>
          <w:sz w:val="22"/>
          <w:szCs w:val="22"/>
        </w:rPr>
        <w:t>Vendor Management / Client</w:t>
      </w:r>
      <w:r w:rsidRPr="00CB50D7">
        <w:rPr>
          <w:rFonts w:ascii="Verdana" w:hAnsi="Verdana" w:cs="Verdana"/>
          <w:b/>
          <w:bCs/>
          <w:sz w:val="22"/>
          <w:szCs w:val="22"/>
        </w:rPr>
        <w:t xml:space="preserve"> </w:t>
      </w:r>
      <w:r w:rsidR="00584A26" w:rsidRPr="00CB50D7">
        <w:rPr>
          <w:rFonts w:ascii="Verdana" w:hAnsi="Verdana" w:cs="Verdana"/>
          <w:b/>
          <w:bCs/>
          <w:sz w:val="22"/>
          <w:szCs w:val="22"/>
        </w:rPr>
        <w:t>servicing</w:t>
      </w:r>
      <w:r w:rsidRPr="00CB50D7">
        <w:rPr>
          <w:rFonts w:ascii="Verdana" w:hAnsi="Verdana" w:cs="Verdana"/>
          <w:b/>
          <w:bCs/>
          <w:sz w:val="22"/>
          <w:szCs w:val="22"/>
        </w:rPr>
        <w:t xml:space="preserve"> with an organization of repute</w:t>
      </w:r>
    </w:p>
    <w:p w14:paraId="4DF8788B" w14:textId="77777777" w:rsidR="00E86D63" w:rsidRDefault="00E86D63">
      <w:pPr>
        <w:ind w:right="15"/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50353999" w14:textId="3F153421" w:rsidR="00E86D63" w:rsidRDefault="00E86D63">
      <w:pPr>
        <w:ind w:right="15"/>
        <w:rPr>
          <w:rFonts w:ascii="Verdana" w:hAnsi="Verdana" w:cs="Verdana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b/>
          <w:bCs/>
          <w:color w:val="000000"/>
          <w:sz w:val="18"/>
          <w:szCs w:val="18"/>
        </w:rPr>
        <w:t>Profile Snapshot</w:t>
      </w:r>
    </w:p>
    <w:p w14:paraId="2B7DB064" w14:textId="77777777" w:rsidR="00BD1004" w:rsidRDefault="00BD1004">
      <w:pPr>
        <w:ind w:right="15"/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24EF78E7" w14:textId="77777777" w:rsidR="00E86D63" w:rsidRDefault="00000000">
      <w:pPr>
        <w:ind w:right="15"/>
        <w:rPr>
          <w:rFonts w:ascii="Verdana" w:hAnsi="Verdana" w:cs="Verdana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b/>
          <w:bCs/>
          <w:color w:val="000000"/>
          <w:sz w:val="18"/>
          <w:szCs w:val="18"/>
        </w:rPr>
        <w:pict w14:anchorId="33B4951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2pt;height:3.75pt" o:hrpct="0" o:hralign="center" o:hr="t">
            <v:imagedata r:id="rId5" o:title=""/>
          </v:shape>
        </w:pict>
      </w:r>
    </w:p>
    <w:p w14:paraId="11FDF2FD" w14:textId="77777777" w:rsidR="00E86D63" w:rsidRPr="00F64904" w:rsidRDefault="00E86D63" w:rsidP="00D00233">
      <w:pPr>
        <w:numPr>
          <w:ilvl w:val="0"/>
          <w:numId w:val="2"/>
        </w:numPr>
        <w:shd w:val="clear" w:color="auto" w:fill="E6E6E6"/>
        <w:suppressAutoHyphens w:val="0"/>
        <w:spacing w:before="120"/>
        <w:jc w:val="both"/>
        <w:rPr>
          <w:rFonts w:ascii="Verdana" w:hAnsi="Verdana" w:cs="Verdana"/>
          <w:b/>
          <w:bCs/>
          <w:color w:val="0000FF"/>
          <w:sz w:val="18"/>
          <w:szCs w:val="18"/>
          <w:lang w:val="en-GB"/>
        </w:rPr>
      </w:pPr>
      <w:r w:rsidRPr="00FC7EAE">
        <w:rPr>
          <w:rFonts w:ascii="Verdana" w:hAnsi="Verdana" w:cs="Verdana"/>
          <w:sz w:val="18"/>
          <w:szCs w:val="18"/>
          <w:lang w:val="en-GB"/>
        </w:rPr>
        <w:t>A competent administrator with</w:t>
      </w:r>
      <w:r w:rsidR="00C4151E">
        <w:rPr>
          <w:rFonts w:ascii="Verdana" w:hAnsi="Verdana" w:cs="Verdana"/>
          <w:sz w:val="18"/>
          <w:szCs w:val="18"/>
          <w:lang w:val="en-GB"/>
        </w:rPr>
        <w:t xml:space="preserve"> rich</w:t>
      </w:r>
      <w:r w:rsidR="00FD6CF1">
        <w:rPr>
          <w:rFonts w:ascii="Verdana" w:hAnsi="Verdana" w:cs="Verdana"/>
          <w:sz w:val="18"/>
          <w:szCs w:val="18"/>
          <w:lang w:val="en-GB"/>
        </w:rPr>
        <w:t xml:space="preserve"> </w:t>
      </w:r>
      <w:r w:rsidRPr="00FC7EAE">
        <w:rPr>
          <w:rFonts w:ascii="Verdana" w:hAnsi="Verdana" w:cs="Verdana"/>
          <w:sz w:val="18"/>
          <w:szCs w:val="18"/>
          <w:lang w:val="en-GB"/>
        </w:rPr>
        <w:t>experience</w:t>
      </w:r>
      <w:r>
        <w:rPr>
          <w:rFonts w:ascii="Verdana" w:hAnsi="Verdana" w:cs="Verdana"/>
          <w:sz w:val="18"/>
          <w:szCs w:val="18"/>
          <w:lang w:val="en-GB"/>
        </w:rPr>
        <w:t xml:space="preserve"> </w:t>
      </w:r>
      <w:r w:rsidRPr="00FC7EAE">
        <w:rPr>
          <w:rFonts w:ascii="Verdana" w:hAnsi="Verdana" w:cs="Verdana"/>
          <w:sz w:val="18"/>
          <w:szCs w:val="18"/>
          <w:lang w:val="en-GB"/>
        </w:rPr>
        <w:t>in</w:t>
      </w:r>
      <w:r>
        <w:rPr>
          <w:rFonts w:ascii="Verdana" w:hAnsi="Verdana" w:cs="Verdana"/>
          <w:sz w:val="18"/>
          <w:szCs w:val="18"/>
          <w:lang w:val="en-GB"/>
        </w:rPr>
        <w:t xml:space="preserve"> </w:t>
      </w:r>
      <w:r w:rsidRPr="00F64904">
        <w:rPr>
          <w:rFonts w:ascii="Verdana" w:hAnsi="Verdana" w:cs="Verdana"/>
          <w:b/>
          <w:bCs/>
          <w:sz w:val="18"/>
          <w:szCs w:val="18"/>
          <w:lang w:val="en-GB"/>
        </w:rPr>
        <w:t>General Administration, Facility Management, Operations &amp; Maintenance, HR Operations, Housekeeping, Security, Vendor Management and C</w:t>
      </w:r>
      <w:r w:rsidR="000066D2">
        <w:rPr>
          <w:rFonts w:ascii="Verdana" w:hAnsi="Verdana" w:cs="Verdana"/>
          <w:b/>
          <w:bCs/>
          <w:sz w:val="18"/>
          <w:szCs w:val="18"/>
          <w:lang w:val="en-GB"/>
        </w:rPr>
        <w:t>RM.</w:t>
      </w:r>
    </w:p>
    <w:p w14:paraId="565F88CF" w14:textId="38AB91C2" w:rsidR="00E86D63" w:rsidRPr="00FC7EAE" w:rsidRDefault="00E86D63" w:rsidP="00D00233">
      <w:pPr>
        <w:numPr>
          <w:ilvl w:val="0"/>
          <w:numId w:val="2"/>
        </w:numPr>
        <w:shd w:val="clear" w:color="auto" w:fill="E6E6E6"/>
        <w:suppressAutoHyphens w:val="0"/>
        <w:spacing w:before="120"/>
        <w:jc w:val="both"/>
        <w:rPr>
          <w:rFonts w:ascii="Verdana" w:hAnsi="Verdana" w:cs="Verdana"/>
          <w:color w:val="000000"/>
          <w:sz w:val="18"/>
          <w:szCs w:val="18"/>
          <w:lang w:val="en-GB"/>
        </w:rPr>
      </w:pPr>
      <w:r>
        <w:rPr>
          <w:rFonts w:ascii="Verdana" w:hAnsi="Verdana" w:cs="Verdana"/>
          <w:sz w:val="18"/>
          <w:szCs w:val="18"/>
          <w:lang w:val="en-GB"/>
        </w:rPr>
        <w:t>E</w:t>
      </w:r>
      <w:r w:rsidRPr="00FC7EAE">
        <w:rPr>
          <w:rFonts w:ascii="Verdana" w:hAnsi="Verdana" w:cs="Verdana"/>
          <w:sz w:val="18"/>
          <w:szCs w:val="18"/>
          <w:lang w:val="en-GB"/>
        </w:rPr>
        <w:t xml:space="preserve">xperience in </w:t>
      </w:r>
      <w:r w:rsidRPr="00FC7EAE">
        <w:rPr>
          <w:rFonts w:ascii="Verdana" w:hAnsi="Verdana" w:cs="Verdana"/>
          <w:color w:val="000000"/>
          <w:sz w:val="18"/>
          <w:szCs w:val="18"/>
          <w:lang w:val="en-GB"/>
        </w:rPr>
        <w:t xml:space="preserve">managing </w:t>
      </w:r>
      <w:r w:rsidRPr="00FC7EAE">
        <w:rPr>
          <w:rFonts w:ascii="Verdana" w:hAnsi="Verdana" w:cs="Verdana"/>
          <w:b/>
          <w:bCs/>
          <w:color w:val="000000"/>
          <w:sz w:val="18"/>
          <w:szCs w:val="18"/>
          <w:lang w:val="en-GB"/>
        </w:rPr>
        <w:t>administration &amp;</w:t>
      </w:r>
      <w:r w:rsidRPr="00FC7EAE">
        <w:rPr>
          <w:rFonts w:ascii="Verdana" w:hAnsi="Verdana" w:cs="Verdana"/>
          <w:color w:val="000000"/>
          <w:sz w:val="18"/>
          <w:szCs w:val="18"/>
          <w:lang w:val="en-GB"/>
        </w:rPr>
        <w:t xml:space="preserve"> </w:t>
      </w:r>
      <w:r w:rsidRPr="00FC7EAE">
        <w:rPr>
          <w:rFonts w:ascii="Verdana" w:hAnsi="Verdana" w:cs="Verdana"/>
          <w:b/>
          <w:bCs/>
          <w:color w:val="000000"/>
          <w:sz w:val="18"/>
          <w:szCs w:val="18"/>
          <w:lang w:val="en-GB"/>
        </w:rPr>
        <w:t>facility management</w:t>
      </w:r>
      <w:r w:rsidRPr="00FC7EAE">
        <w:rPr>
          <w:rFonts w:ascii="Verdana" w:hAnsi="Verdana" w:cs="Verdana"/>
          <w:color w:val="000000"/>
          <w:sz w:val="18"/>
          <w:szCs w:val="18"/>
          <w:lang w:val="en-GB"/>
        </w:rPr>
        <w:t xml:space="preserve"> including Operation &amp; Maintenance, Housekeeping, Security, Vendor Development, Asset Management, etc</w:t>
      </w:r>
      <w:r w:rsidR="00074C3A">
        <w:rPr>
          <w:rFonts w:ascii="Verdana" w:hAnsi="Verdana" w:cs="Verdana"/>
          <w:color w:val="000000"/>
          <w:sz w:val="18"/>
          <w:szCs w:val="18"/>
          <w:lang w:val="en-GB"/>
        </w:rPr>
        <w:t>,</w:t>
      </w:r>
      <w:r w:rsidRPr="00FC7EAE">
        <w:rPr>
          <w:rFonts w:ascii="Verdana" w:hAnsi="Verdana" w:cs="Verdana"/>
          <w:color w:val="000000"/>
          <w:sz w:val="18"/>
          <w:szCs w:val="18"/>
          <w:lang w:val="en-GB"/>
        </w:rPr>
        <w:t xml:space="preserve"> demonstrated abilities in working on </w:t>
      </w:r>
      <w:r w:rsidRPr="00FC7EAE">
        <w:rPr>
          <w:rFonts w:ascii="Verdana" w:hAnsi="Verdana" w:cs="Verdana"/>
          <w:b/>
          <w:bCs/>
          <w:color w:val="000000"/>
          <w:sz w:val="18"/>
          <w:szCs w:val="18"/>
          <w:lang w:val="en-GB"/>
        </w:rPr>
        <w:t>initiatives,</w:t>
      </w:r>
      <w:r w:rsidRPr="00FC7EAE">
        <w:rPr>
          <w:rFonts w:ascii="Verdana" w:hAnsi="Verdana" w:cs="Verdana"/>
          <w:color w:val="000000"/>
          <w:sz w:val="18"/>
          <w:szCs w:val="18"/>
          <w:lang w:val="en-GB"/>
        </w:rPr>
        <w:t xml:space="preserve"> thereby bringing </w:t>
      </w:r>
      <w:r>
        <w:rPr>
          <w:rFonts w:ascii="Verdana" w:hAnsi="Verdana" w:cs="Verdana"/>
          <w:b/>
          <w:bCs/>
          <w:color w:val="000000"/>
          <w:sz w:val="18"/>
          <w:szCs w:val="18"/>
          <w:lang w:val="en-GB"/>
        </w:rPr>
        <w:t>down facilities</w:t>
      </w:r>
      <w:r w:rsidRPr="00FC7EAE">
        <w:rPr>
          <w:rFonts w:ascii="Verdana" w:hAnsi="Verdana" w:cs="Verdana"/>
          <w:b/>
          <w:bCs/>
          <w:color w:val="000000"/>
          <w:sz w:val="18"/>
          <w:szCs w:val="18"/>
          <w:lang w:val="en-GB"/>
        </w:rPr>
        <w:t xml:space="preserve"> breakdown</w:t>
      </w:r>
      <w:r w:rsidRPr="00FC7EAE">
        <w:rPr>
          <w:rFonts w:ascii="Verdana" w:hAnsi="Verdana" w:cs="Verdana"/>
          <w:color w:val="000000"/>
          <w:sz w:val="18"/>
          <w:szCs w:val="18"/>
          <w:lang w:val="en-GB"/>
        </w:rPr>
        <w:t xml:space="preserve"> &amp; achieving </w:t>
      </w:r>
      <w:r w:rsidRPr="00FC7EAE">
        <w:rPr>
          <w:rFonts w:ascii="Verdana" w:hAnsi="Verdana" w:cs="Verdana"/>
          <w:b/>
          <w:bCs/>
          <w:color w:val="000000"/>
          <w:sz w:val="18"/>
          <w:szCs w:val="18"/>
          <w:lang w:val="en-GB"/>
        </w:rPr>
        <w:t>annual costs</w:t>
      </w:r>
      <w:r w:rsidRPr="00FC7EAE">
        <w:rPr>
          <w:rFonts w:ascii="Verdana" w:hAnsi="Verdana" w:cs="Verdana"/>
          <w:b/>
          <w:bCs/>
          <w:sz w:val="18"/>
          <w:szCs w:val="18"/>
          <w:lang w:val="en-GB"/>
        </w:rPr>
        <w:t xml:space="preserve"> savings</w:t>
      </w:r>
      <w:r w:rsidRPr="00FC7EAE">
        <w:rPr>
          <w:rFonts w:ascii="Verdana" w:hAnsi="Verdana" w:cs="Verdana"/>
          <w:sz w:val="18"/>
          <w:szCs w:val="18"/>
          <w:lang w:val="en-GB"/>
        </w:rPr>
        <w:t>.</w:t>
      </w:r>
    </w:p>
    <w:p w14:paraId="2A10502E" w14:textId="77777777" w:rsidR="00E86D63" w:rsidRPr="00FC7EAE" w:rsidRDefault="00E86D63" w:rsidP="00D00233">
      <w:pPr>
        <w:numPr>
          <w:ilvl w:val="0"/>
          <w:numId w:val="2"/>
        </w:numPr>
        <w:shd w:val="clear" w:color="auto" w:fill="E6E6E6"/>
        <w:suppressAutoHyphens w:val="0"/>
        <w:spacing w:before="120"/>
        <w:jc w:val="both"/>
        <w:rPr>
          <w:rFonts w:ascii="Verdana" w:hAnsi="Verdana" w:cs="Verdana"/>
          <w:color w:val="000000"/>
          <w:sz w:val="18"/>
          <w:szCs w:val="18"/>
          <w:lang w:val="en-GB"/>
        </w:rPr>
      </w:pPr>
      <w:r w:rsidRPr="00FC7EAE">
        <w:rPr>
          <w:rFonts w:ascii="Verdana" w:hAnsi="Verdana" w:cs="Verdana"/>
          <w:color w:val="000000"/>
          <w:sz w:val="18"/>
          <w:szCs w:val="18"/>
          <w:lang w:val="en-GB"/>
        </w:rPr>
        <w:t xml:space="preserve">Handling the preparation of </w:t>
      </w:r>
      <w:r w:rsidRPr="00FC7EAE">
        <w:rPr>
          <w:rFonts w:ascii="Verdana" w:hAnsi="Verdana" w:cs="Verdana"/>
          <w:b/>
          <w:bCs/>
          <w:color w:val="000000"/>
          <w:sz w:val="18"/>
          <w:szCs w:val="18"/>
          <w:lang w:val="en-GB"/>
        </w:rPr>
        <w:t xml:space="preserve">annual </w:t>
      </w:r>
      <w:r>
        <w:rPr>
          <w:rFonts w:ascii="Verdana" w:hAnsi="Verdana" w:cs="Verdana"/>
          <w:b/>
          <w:bCs/>
          <w:color w:val="000000"/>
          <w:sz w:val="18"/>
          <w:szCs w:val="18"/>
          <w:lang w:val="en-GB"/>
        </w:rPr>
        <w:t>reports &amp; MIS</w:t>
      </w:r>
      <w:r w:rsidRPr="00FC7EAE">
        <w:rPr>
          <w:rFonts w:ascii="Verdana" w:hAnsi="Verdana" w:cs="Verdana"/>
          <w:color w:val="000000"/>
          <w:sz w:val="18"/>
          <w:szCs w:val="18"/>
          <w:lang w:val="en-GB"/>
        </w:rPr>
        <w:t xml:space="preserve"> with vendors and companies for various assets.</w:t>
      </w:r>
    </w:p>
    <w:p w14:paraId="4EE0CC87" w14:textId="458DAB40" w:rsidR="00E86D63" w:rsidRPr="00FC7EAE" w:rsidRDefault="00E86D63" w:rsidP="00D00233">
      <w:pPr>
        <w:numPr>
          <w:ilvl w:val="0"/>
          <w:numId w:val="2"/>
        </w:numPr>
        <w:shd w:val="clear" w:color="auto" w:fill="E6E6E6"/>
        <w:suppressAutoHyphens w:val="0"/>
        <w:spacing w:before="120"/>
        <w:jc w:val="both"/>
        <w:rPr>
          <w:rFonts w:ascii="Verdana" w:hAnsi="Verdana" w:cs="Verdana"/>
          <w:color w:val="000000"/>
          <w:sz w:val="18"/>
          <w:szCs w:val="18"/>
          <w:lang w:val="en-GB"/>
        </w:rPr>
      </w:pPr>
      <w:r>
        <w:rPr>
          <w:rFonts w:ascii="Verdana" w:hAnsi="Verdana" w:cs="Verdana"/>
          <w:color w:val="000000"/>
          <w:sz w:val="18"/>
          <w:szCs w:val="18"/>
          <w:lang w:val="en-GB"/>
        </w:rPr>
        <w:t>Exposure in</w:t>
      </w:r>
      <w:r w:rsidRPr="00FC7EAE">
        <w:rPr>
          <w:rFonts w:ascii="Verdana" w:hAnsi="Verdana" w:cs="Verdana"/>
          <w:color w:val="000000"/>
          <w:sz w:val="18"/>
          <w:szCs w:val="18"/>
          <w:lang w:val="en-GB"/>
        </w:rPr>
        <w:t xml:space="preserve"> managing general administrative activities like </w:t>
      </w:r>
      <w:r w:rsidR="00CD26B1" w:rsidRPr="00FC7EAE">
        <w:rPr>
          <w:rFonts w:ascii="Verdana" w:hAnsi="Verdana" w:cs="Verdana"/>
          <w:color w:val="000000"/>
          <w:sz w:val="18"/>
          <w:szCs w:val="18"/>
          <w:lang w:val="en-GB"/>
        </w:rPr>
        <w:t>back-office</w:t>
      </w:r>
      <w:r w:rsidRPr="00FC7EAE">
        <w:rPr>
          <w:rFonts w:ascii="Verdana" w:hAnsi="Verdana" w:cs="Verdana"/>
          <w:color w:val="000000"/>
          <w:sz w:val="18"/>
          <w:szCs w:val="18"/>
          <w:lang w:val="en-GB"/>
        </w:rPr>
        <w:t xml:space="preserve"> operations, </w:t>
      </w:r>
      <w:r w:rsidR="00577548" w:rsidRPr="00FC7EAE">
        <w:rPr>
          <w:rFonts w:ascii="Verdana" w:hAnsi="Verdana" w:cs="Verdana"/>
          <w:color w:val="000000"/>
          <w:sz w:val="18"/>
          <w:szCs w:val="18"/>
          <w:lang w:val="en-GB"/>
        </w:rPr>
        <w:t>outsourced</w:t>
      </w:r>
      <w:r w:rsidRPr="00FC7EAE">
        <w:rPr>
          <w:rFonts w:ascii="Verdana" w:hAnsi="Verdana" w:cs="Verdana"/>
          <w:color w:val="000000"/>
          <w:sz w:val="18"/>
          <w:szCs w:val="18"/>
          <w:lang w:val="en-GB"/>
        </w:rPr>
        <w:t xml:space="preserve"> annual service contracts in compliance to statutory requirements.</w:t>
      </w:r>
    </w:p>
    <w:p w14:paraId="21132C63" w14:textId="77777777" w:rsidR="00E86D63" w:rsidRPr="00ED5F2B" w:rsidRDefault="00E86D63" w:rsidP="00D00233">
      <w:pPr>
        <w:numPr>
          <w:ilvl w:val="0"/>
          <w:numId w:val="2"/>
        </w:numPr>
        <w:shd w:val="clear" w:color="auto" w:fill="E6E6E6"/>
        <w:suppressAutoHyphens w:val="0"/>
        <w:spacing w:before="120"/>
        <w:jc w:val="both"/>
        <w:rPr>
          <w:rFonts w:ascii="Verdana" w:hAnsi="Verdana" w:cs="Verdana"/>
          <w:color w:val="000000"/>
          <w:sz w:val="18"/>
          <w:szCs w:val="18"/>
          <w:lang w:val="en-GB"/>
        </w:rPr>
      </w:pPr>
      <w:r w:rsidRPr="00ED5F2B">
        <w:rPr>
          <w:rFonts w:ascii="Verdana" w:hAnsi="Verdana" w:cs="Verdana"/>
          <w:color w:val="000000"/>
          <w:sz w:val="18"/>
          <w:szCs w:val="18"/>
          <w:lang w:val="en-GB"/>
        </w:rPr>
        <w:t>A keen communicator with the ability to relate to people across all hierarchical levels in the organization.</w:t>
      </w:r>
    </w:p>
    <w:p w14:paraId="779AA788" w14:textId="77777777" w:rsidR="00E86D63" w:rsidRPr="004A7378" w:rsidRDefault="00E86D63">
      <w:pPr>
        <w:rPr>
          <w:rFonts w:ascii="Verdana" w:hAnsi="Verdana" w:cs="Verdana"/>
          <w:color w:val="000000"/>
          <w:sz w:val="18"/>
          <w:szCs w:val="18"/>
        </w:rPr>
      </w:pPr>
    </w:p>
    <w:p w14:paraId="0319F6E2" w14:textId="77777777" w:rsidR="00382705" w:rsidRDefault="00382705">
      <w:pPr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1620F3ED" w14:textId="188A4547" w:rsidR="00E86D63" w:rsidRDefault="00E86D63">
      <w:pPr>
        <w:rPr>
          <w:rFonts w:ascii="Verdana" w:hAnsi="Verdana" w:cs="Verdana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b/>
          <w:bCs/>
          <w:color w:val="000000"/>
          <w:sz w:val="18"/>
          <w:szCs w:val="18"/>
        </w:rPr>
        <w:t>Academic Credentials</w:t>
      </w:r>
    </w:p>
    <w:p w14:paraId="0B906F94" w14:textId="77777777" w:rsidR="00BD1004" w:rsidRDefault="00BD1004" w:rsidP="00196333">
      <w:pPr>
        <w:jc w:val="center"/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093A8AF1" w14:textId="77777777" w:rsidR="00E86D63" w:rsidRPr="004A7378" w:rsidRDefault="00000000">
      <w:pPr>
        <w:rPr>
          <w:rFonts w:ascii="Verdana" w:hAnsi="Verdana" w:cs="Verdana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b/>
          <w:bCs/>
          <w:color w:val="000000"/>
          <w:sz w:val="18"/>
          <w:szCs w:val="18"/>
        </w:rPr>
        <w:pict w14:anchorId="31C96236">
          <v:shape id="_x0000_i1026" type="#_x0000_t75" style="width:402pt;height:3.75pt" o:hrpct="0" o:hralign="center" o:hr="t">
            <v:imagedata r:id="rId5" o:title=""/>
          </v:shape>
        </w:pict>
      </w:r>
    </w:p>
    <w:p w14:paraId="46A4F14D" w14:textId="76E26664" w:rsidR="000F78B4" w:rsidRDefault="000F78B4" w:rsidP="0084790B">
      <w:pPr>
        <w:tabs>
          <w:tab w:val="left" w:pos="2248"/>
        </w:tabs>
        <w:snapToGrid w:val="0"/>
        <w:spacing w:before="8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ab/>
      </w:r>
    </w:p>
    <w:p w14:paraId="25F100BE" w14:textId="06E227A2" w:rsidR="008B7706" w:rsidRDefault="00577548" w:rsidP="0084790B">
      <w:pPr>
        <w:tabs>
          <w:tab w:val="left" w:pos="2248"/>
        </w:tabs>
        <w:snapToGrid w:val="0"/>
        <w:spacing w:before="8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PGDBM (</w:t>
      </w:r>
      <w:r w:rsidR="00C12839">
        <w:rPr>
          <w:rFonts w:ascii="Verdana" w:hAnsi="Verdana" w:cs="Verdana"/>
          <w:color w:val="000000"/>
          <w:sz w:val="18"/>
          <w:szCs w:val="18"/>
        </w:rPr>
        <w:t>Service Excellence)</w:t>
      </w:r>
      <w:r w:rsidR="008B7706">
        <w:rPr>
          <w:rFonts w:ascii="Verdana" w:hAnsi="Verdana" w:cs="Verdana"/>
          <w:color w:val="000000"/>
          <w:sz w:val="18"/>
          <w:szCs w:val="18"/>
        </w:rPr>
        <w:tab/>
      </w:r>
      <w:r w:rsidR="008B7706">
        <w:rPr>
          <w:rFonts w:ascii="Verdana" w:hAnsi="Verdana" w:cs="Verdana"/>
          <w:color w:val="000000"/>
          <w:sz w:val="18"/>
          <w:szCs w:val="18"/>
        </w:rPr>
        <w:tab/>
      </w:r>
      <w:proofErr w:type="spellStart"/>
      <w:r w:rsidR="008B7706">
        <w:rPr>
          <w:rFonts w:ascii="Verdana" w:hAnsi="Verdana" w:cs="Verdana"/>
          <w:color w:val="000000"/>
          <w:sz w:val="18"/>
          <w:szCs w:val="18"/>
        </w:rPr>
        <w:t>Welingkar</w:t>
      </w:r>
      <w:proofErr w:type="spellEnd"/>
      <w:r w:rsidR="008B7706">
        <w:rPr>
          <w:rFonts w:ascii="Verdana" w:hAnsi="Verdana" w:cs="Verdana"/>
          <w:color w:val="000000"/>
          <w:sz w:val="18"/>
          <w:szCs w:val="18"/>
        </w:rPr>
        <w:t xml:space="preserve"> Institute</w:t>
      </w:r>
      <w:r w:rsidR="008B7706">
        <w:rPr>
          <w:rFonts w:ascii="Verdana" w:hAnsi="Verdana" w:cs="Verdana"/>
          <w:color w:val="000000"/>
          <w:sz w:val="18"/>
          <w:szCs w:val="18"/>
        </w:rPr>
        <w:tab/>
      </w:r>
      <w:r w:rsidR="008B7706">
        <w:rPr>
          <w:rFonts w:ascii="Verdana" w:hAnsi="Verdana" w:cs="Verdana"/>
          <w:color w:val="000000"/>
          <w:sz w:val="18"/>
          <w:szCs w:val="18"/>
        </w:rPr>
        <w:tab/>
      </w:r>
      <w:r w:rsidR="008B7706">
        <w:rPr>
          <w:rFonts w:ascii="Verdana" w:hAnsi="Verdana" w:cs="Verdana"/>
          <w:color w:val="000000"/>
          <w:sz w:val="18"/>
          <w:szCs w:val="18"/>
        </w:rPr>
        <w:tab/>
      </w:r>
      <w:r w:rsidR="008B7706">
        <w:rPr>
          <w:rFonts w:ascii="Verdana" w:hAnsi="Verdana" w:cs="Verdana"/>
          <w:color w:val="000000"/>
          <w:sz w:val="18"/>
          <w:szCs w:val="18"/>
        </w:rPr>
        <w:tab/>
      </w:r>
      <w:r w:rsidR="00110640">
        <w:rPr>
          <w:rFonts w:ascii="Verdana" w:hAnsi="Verdana" w:cs="Verdana"/>
          <w:color w:val="000000"/>
          <w:sz w:val="18"/>
          <w:szCs w:val="18"/>
        </w:rPr>
        <w:t>2020</w:t>
      </w:r>
    </w:p>
    <w:p w14:paraId="29B62D8D" w14:textId="77777777" w:rsidR="00E86D63" w:rsidRDefault="00E86D63" w:rsidP="0084790B">
      <w:pPr>
        <w:tabs>
          <w:tab w:val="left" w:pos="2248"/>
        </w:tabs>
        <w:snapToGrid w:val="0"/>
        <w:spacing w:before="80"/>
        <w:jc w:val="both"/>
        <w:rPr>
          <w:rFonts w:ascii="Verdana" w:hAnsi="Verdana" w:cs="Verdana"/>
          <w:color w:val="000000"/>
          <w:sz w:val="18"/>
          <w:szCs w:val="18"/>
        </w:rPr>
      </w:pPr>
      <w:r w:rsidRPr="004A7378">
        <w:rPr>
          <w:rFonts w:ascii="Verdana" w:hAnsi="Verdana" w:cs="Verdana"/>
          <w:color w:val="000000"/>
          <w:sz w:val="18"/>
          <w:szCs w:val="18"/>
        </w:rPr>
        <w:t>B.A. (Eco</w:t>
      </w:r>
      <w:r>
        <w:rPr>
          <w:rFonts w:ascii="Verdana" w:hAnsi="Verdana" w:cs="Verdana"/>
          <w:color w:val="000000"/>
          <w:sz w:val="18"/>
          <w:szCs w:val="18"/>
        </w:rPr>
        <w:t>nomics</w:t>
      </w:r>
      <w:r w:rsidRPr="004A7378">
        <w:rPr>
          <w:rFonts w:ascii="Verdana" w:hAnsi="Verdana" w:cs="Verdana"/>
          <w:color w:val="000000"/>
          <w:sz w:val="18"/>
          <w:szCs w:val="18"/>
        </w:rPr>
        <w:t xml:space="preserve">) </w:t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</w:r>
      <w:r w:rsidRPr="004A7378">
        <w:rPr>
          <w:rFonts w:ascii="Verdana" w:hAnsi="Verdana" w:cs="Verdana"/>
          <w:color w:val="000000"/>
          <w:sz w:val="18"/>
          <w:szCs w:val="18"/>
        </w:rPr>
        <w:t xml:space="preserve">Mumbai University </w:t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  <w:t>2001</w:t>
      </w:r>
    </w:p>
    <w:p w14:paraId="4CFE3A5C" w14:textId="77777777" w:rsidR="00E86D63" w:rsidRDefault="00E86D63" w:rsidP="0084790B">
      <w:pPr>
        <w:tabs>
          <w:tab w:val="left" w:pos="2248"/>
        </w:tabs>
        <w:snapToGrid w:val="0"/>
        <w:spacing w:before="8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H.S.C. </w:t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  <w:t>M</w:t>
      </w:r>
      <w:r w:rsidRPr="004A7378">
        <w:rPr>
          <w:rFonts w:ascii="Verdana" w:hAnsi="Verdana" w:cs="Verdana"/>
          <w:color w:val="000000"/>
          <w:sz w:val="18"/>
          <w:szCs w:val="18"/>
        </w:rPr>
        <w:t xml:space="preserve">umbai University </w:t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  <w:t>1998</w:t>
      </w:r>
    </w:p>
    <w:p w14:paraId="5011C7D8" w14:textId="77777777" w:rsidR="00E86D63" w:rsidRDefault="00E86D63" w:rsidP="00C92262">
      <w:pPr>
        <w:tabs>
          <w:tab w:val="left" w:pos="2248"/>
        </w:tabs>
        <w:snapToGrid w:val="0"/>
        <w:spacing w:before="8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 xml:space="preserve">S.S.C. </w:t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</w:r>
      <w:r w:rsidRPr="004A7378">
        <w:rPr>
          <w:rFonts w:ascii="Verdana" w:hAnsi="Verdana" w:cs="Verdana"/>
          <w:color w:val="000000"/>
          <w:sz w:val="18"/>
          <w:szCs w:val="18"/>
        </w:rPr>
        <w:t xml:space="preserve">Mumbai University </w:t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  <w:t>1996</w:t>
      </w:r>
    </w:p>
    <w:p w14:paraId="552C7CF0" w14:textId="77777777" w:rsidR="00C92262" w:rsidRDefault="00C92262" w:rsidP="00C92262">
      <w:pPr>
        <w:tabs>
          <w:tab w:val="left" w:pos="2248"/>
        </w:tabs>
        <w:snapToGrid w:val="0"/>
        <w:spacing w:before="80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26C1EA5E" w14:textId="77777777" w:rsidR="00E86D63" w:rsidRDefault="00E86D63">
      <w:pPr>
        <w:rPr>
          <w:rFonts w:ascii="Verdana" w:hAnsi="Verdana" w:cs="Verdana"/>
          <w:b/>
          <w:bCs/>
          <w:color w:val="000000"/>
          <w:sz w:val="18"/>
          <w:szCs w:val="18"/>
        </w:rPr>
      </w:pPr>
      <w:r w:rsidRPr="0067002F">
        <w:rPr>
          <w:rFonts w:ascii="Verdana" w:hAnsi="Verdana" w:cs="Verdana"/>
          <w:b/>
          <w:bCs/>
          <w:color w:val="000000"/>
          <w:sz w:val="18"/>
          <w:szCs w:val="18"/>
          <w:lang w:val="en-GB"/>
        </w:rPr>
        <w:t>Organisational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 xml:space="preserve"> Scan                        </w:t>
      </w:r>
    </w:p>
    <w:p w14:paraId="7848D031" w14:textId="77777777" w:rsidR="00382705" w:rsidRDefault="00382705">
      <w:pPr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759DAE12" w14:textId="702D14BC" w:rsidR="009F58AD" w:rsidRDefault="009F58AD" w:rsidP="009F58AD">
      <w:pPr>
        <w:shd w:val="clear" w:color="auto" w:fill="E6E6E6"/>
        <w:spacing w:before="60"/>
        <w:jc w:val="both"/>
        <w:rPr>
          <w:rFonts w:ascii="Verdana" w:hAnsi="Verdana" w:cs="Verdana"/>
          <w:b/>
          <w:bCs/>
          <w:sz w:val="18"/>
          <w:szCs w:val="18"/>
        </w:rPr>
      </w:pPr>
      <w:r>
        <w:rPr>
          <w:rFonts w:ascii="Verdana" w:hAnsi="Verdana" w:cs="Verdana"/>
          <w:b/>
          <w:bCs/>
          <w:sz w:val="18"/>
          <w:szCs w:val="18"/>
        </w:rPr>
        <w:t>Currently working with Piramal Realty Ltd.</w:t>
      </w:r>
      <w:r w:rsidRPr="00A66C0E">
        <w:rPr>
          <w:rFonts w:ascii="Verdana" w:hAnsi="Verdana" w:cs="Verdana"/>
          <w:b/>
          <w:bCs/>
          <w:sz w:val="18"/>
          <w:szCs w:val="18"/>
        </w:rPr>
        <w:t xml:space="preserve"> </w:t>
      </w:r>
      <w:r>
        <w:rPr>
          <w:rFonts w:ascii="Verdana" w:hAnsi="Verdana" w:cs="Verdana"/>
          <w:b/>
          <w:bCs/>
          <w:sz w:val="18"/>
          <w:szCs w:val="18"/>
        </w:rPr>
        <w:t xml:space="preserve">as Manager-customer services &amp; Facility operations since Sept 2022 to till </w:t>
      </w:r>
      <w:proofErr w:type="gramStart"/>
      <w:r>
        <w:rPr>
          <w:rFonts w:ascii="Verdana" w:hAnsi="Verdana" w:cs="Verdana"/>
          <w:b/>
          <w:bCs/>
          <w:sz w:val="18"/>
          <w:szCs w:val="18"/>
        </w:rPr>
        <w:t>date</w:t>
      </w:r>
      <w:proofErr w:type="gramEnd"/>
    </w:p>
    <w:p w14:paraId="3D2BD9C2" w14:textId="77777777" w:rsidR="009F58AD" w:rsidRDefault="009F58AD" w:rsidP="009F58AD">
      <w:pPr>
        <w:shd w:val="clear" w:color="auto" w:fill="E6E6E6"/>
        <w:spacing w:before="60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564DACA2" w14:textId="77777777" w:rsidR="009F58AD" w:rsidRDefault="009F58AD" w:rsidP="009F58AD">
      <w:pPr>
        <w:jc w:val="both"/>
        <w:rPr>
          <w:rFonts w:ascii="Verdana" w:hAnsi="Verdana" w:cs="Arial"/>
          <w:bCs/>
          <w:sz w:val="18"/>
          <w:szCs w:val="18"/>
        </w:rPr>
      </w:pPr>
      <w:r>
        <w:rPr>
          <w:rFonts w:ascii="Verdana" w:hAnsi="Verdana" w:cs="Arial"/>
          <w:b/>
          <w:bCs/>
          <w:sz w:val="18"/>
          <w:szCs w:val="18"/>
        </w:rPr>
        <w:t>S</w:t>
      </w:r>
      <w:r w:rsidRPr="00FA62E2">
        <w:rPr>
          <w:rFonts w:ascii="Verdana" w:hAnsi="Verdana" w:cs="Arial"/>
          <w:b/>
          <w:bCs/>
          <w:sz w:val="18"/>
          <w:szCs w:val="18"/>
        </w:rPr>
        <w:t>ites Handled till date</w:t>
      </w:r>
      <w:r>
        <w:rPr>
          <w:rFonts w:ascii="Verdana" w:hAnsi="Verdana" w:cs="Arial"/>
          <w:bCs/>
          <w:sz w:val="18"/>
          <w:szCs w:val="18"/>
        </w:rPr>
        <w:t>: -</w:t>
      </w:r>
    </w:p>
    <w:p w14:paraId="7CE4B5CA" w14:textId="77777777" w:rsidR="009F58AD" w:rsidRDefault="009F58AD" w:rsidP="009F58AD">
      <w:pPr>
        <w:jc w:val="both"/>
        <w:rPr>
          <w:rFonts w:ascii="Verdana" w:hAnsi="Verdana" w:cs="Arial"/>
          <w:bCs/>
          <w:sz w:val="18"/>
          <w:szCs w:val="18"/>
        </w:rPr>
      </w:pPr>
    </w:p>
    <w:p w14:paraId="00FFC7D5" w14:textId="6AA6255E" w:rsidR="009F58AD" w:rsidRPr="00946FC2" w:rsidRDefault="009F58AD" w:rsidP="009F58AD">
      <w:pPr>
        <w:spacing w:after="120"/>
        <w:ind w:left="72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 xml:space="preserve">Currently managing Piramal </w:t>
      </w:r>
      <w:r w:rsidR="00CE2D6D">
        <w:rPr>
          <w:rFonts w:ascii="Verdana" w:hAnsi="Verdana" w:cs="Verdana"/>
          <w:color w:val="000000"/>
          <w:sz w:val="18"/>
          <w:szCs w:val="18"/>
        </w:rPr>
        <w:t>Mahalakshmi/ Vaikunth</w:t>
      </w:r>
      <w:r w:rsidRPr="00946FC2">
        <w:rPr>
          <w:rFonts w:ascii="Verdana" w:hAnsi="Verdana" w:cs="Verdana"/>
          <w:color w:val="000000"/>
          <w:sz w:val="18"/>
          <w:szCs w:val="18"/>
        </w:rPr>
        <w:t xml:space="preserve"> </w:t>
      </w:r>
      <w:r w:rsidR="00CB4466" w:rsidRPr="00946FC2">
        <w:rPr>
          <w:rFonts w:ascii="Verdana" w:hAnsi="Verdana" w:cs="Verdana"/>
          <w:color w:val="000000"/>
          <w:sz w:val="18"/>
          <w:szCs w:val="18"/>
        </w:rPr>
        <w:t xml:space="preserve">Thane </w:t>
      </w:r>
      <w:r w:rsidRPr="00946FC2">
        <w:rPr>
          <w:rFonts w:ascii="Verdana" w:hAnsi="Verdana" w:cs="Verdana"/>
          <w:color w:val="000000"/>
          <w:sz w:val="18"/>
          <w:szCs w:val="18"/>
        </w:rPr>
        <w:t>project</w:t>
      </w:r>
    </w:p>
    <w:p w14:paraId="23D166EE" w14:textId="2147B644" w:rsidR="009F58AD" w:rsidRPr="00B26FD7" w:rsidRDefault="009F58AD" w:rsidP="009F58AD">
      <w:pPr>
        <w:spacing w:after="120"/>
        <w:ind w:left="720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>Key Deliverables:</w:t>
      </w:r>
    </w:p>
    <w:p w14:paraId="7E240E14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Ensured seamless handover processes and enhanced customer satisfaction through coordination with cross-functional teams, including Sales, CRM, Construction, and IT.</w:t>
      </w:r>
    </w:p>
    <w:p w14:paraId="483D08BB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Supported Annual Operating Plan (AOP) activities and developed MIS dashboards for operational transparency and performance tracking.</w:t>
      </w:r>
    </w:p>
    <w:p w14:paraId="6884CFDD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Maintained accurate documentation and file readiness to facilitate timely and efficient society handovers.</w:t>
      </w:r>
    </w:p>
    <w:p w14:paraId="4A273AA2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Supervised end-to-end fit-out execution, ensuring adherence to design specifications, quality standards, and project timelines.</w:t>
      </w:r>
    </w:p>
    <w:p w14:paraId="5E014186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Monitored deviation trackers and refund processes, ensuring compliance with internal controls and accuracy in reporting.</w:t>
      </w:r>
    </w:p>
    <w:p w14:paraId="713BA85D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Fostered strong relationships with key stakeholders to drive customer engagement, satisfaction, and long-term retention.</w:t>
      </w:r>
    </w:p>
    <w:p w14:paraId="18B6ED33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Planned and conducted regular customer meetings to gather feedback and strengthen client relationships.</w:t>
      </w:r>
    </w:p>
    <w:p w14:paraId="3CB68948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Led the transition and operational takeover of facilities from project teams, ensuring a smooth and structured shift.</w:t>
      </w:r>
    </w:p>
    <w:p w14:paraId="41BD5B22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Successfully executed society handovers within three months post-project completion, ensuring full statutory and operational compliance.</w:t>
      </w:r>
    </w:p>
    <w:p w14:paraId="185E083D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 xml:space="preserve">Enhanced customer satisfaction by </w:t>
      </w:r>
      <w:proofErr w:type="spellStart"/>
      <w:r w:rsidRPr="003B0BFB">
        <w:rPr>
          <w:rFonts w:ascii="Verdana" w:hAnsi="Verdana" w:cs="Verdana"/>
          <w:color w:val="000000"/>
          <w:sz w:val="18"/>
          <w:szCs w:val="18"/>
        </w:rPr>
        <w:t>analyzing</w:t>
      </w:r>
      <w:proofErr w:type="spellEnd"/>
      <w:r w:rsidRPr="003B0BFB">
        <w:rPr>
          <w:rFonts w:ascii="Verdana" w:hAnsi="Verdana" w:cs="Verdana"/>
          <w:color w:val="000000"/>
          <w:sz w:val="18"/>
          <w:szCs w:val="18"/>
        </w:rPr>
        <w:t xml:space="preserve"> survey results, implementing action plans, and improving Net Promoter Score (NPS) metrics.</w:t>
      </w:r>
    </w:p>
    <w:p w14:paraId="6A6EBA50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Managed vendor partnerships, billing processes, and AMC (Annual Maintenance Contract) agreements to ensure uninterrupted service quality.</w:t>
      </w:r>
    </w:p>
    <w:p w14:paraId="34EE8B12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Promoted employee retention, motivation, and productivity through structured training, performance management, and team-building initiatives.</w:t>
      </w:r>
    </w:p>
    <w:p w14:paraId="3E59FC9E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lastRenderedPageBreak/>
        <w:t>Resolved customer complaints during both pre-possession and post-possession stages, ensuring high service standards and satisfaction.</w:t>
      </w:r>
    </w:p>
    <w:p w14:paraId="4B1D9C93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Maintained optimal turnaround times (TAT) for customer complaint resolution and email query responses.</w:t>
      </w:r>
    </w:p>
    <w:p w14:paraId="4A0C848D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Oversaw smooth possession of residential units by implementing efficient, customer-centric processes.</w:t>
      </w:r>
    </w:p>
    <w:p w14:paraId="5D45E432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Managed inventory operations to ensure adequate stock availability and proper documentation for audits and tracking.</w:t>
      </w:r>
    </w:p>
    <w:p w14:paraId="5D503D3C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Regularly monitored and reported Customer Satisfaction (CSAT) scores; coordinated with Facility Management Heads to resolve low-scoring areas.</w:t>
      </w:r>
    </w:p>
    <w:p w14:paraId="3745F983" w14:textId="0EF86F2C" w:rsidR="003B0BFB" w:rsidRPr="006A11D3" w:rsidRDefault="003B0BFB" w:rsidP="000A7A46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6A11D3">
        <w:rPr>
          <w:rFonts w:ascii="Verdana" w:hAnsi="Verdana" w:cs="Verdana"/>
          <w:color w:val="000000"/>
          <w:sz w:val="18"/>
          <w:szCs w:val="18"/>
        </w:rPr>
        <w:t>Shared critical customer insights and feedback with senior leadership to support continuous service improvements.</w:t>
      </w:r>
    </w:p>
    <w:p w14:paraId="1281EE42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Oversaw building maintenance and operations, ensuring efficient functioning and minimal service disruptions.</w:t>
      </w:r>
    </w:p>
    <w:p w14:paraId="1D9E2163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Implemented a structured grievance redressal mechanism with defined turnaround timelines for resolution.</w:t>
      </w:r>
    </w:p>
    <w:p w14:paraId="56738A69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 xml:space="preserve">Prepared and processed Purchase Requisitions (PRs), negotiating </w:t>
      </w:r>
      <w:proofErr w:type="spellStart"/>
      <w:r w:rsidRPr="003B0BFB">
        <w:rPr>
          <w:rFonts w:ascii="Verdana" w:hAnsi="Verdana" w:cs="Verdana"/>
          <w:color w:val="000000"/>
          <w:sz w:val="18"/>
          <w:szCs w:val="18"/>
        </w:rPr>
        <w:t>favorable</w:t>
      </w:r>
      <w:proofErr w:type="spellEnd"/>
      <w:r w:rsidRPr="003B0BFB">
        <w:rPr>
          <w:rFonts w:ascii="Verdana" w:hAnsi="Verdana" w:cs="Verdana"/>
          <w:color w:val="000000"/>
          <w:sz w:val="18"/>
          <w:szCs w:val="18"/>
        </w:rPr>
        <w:t xml:space="preserve"> vendor terms and ensuring timely delivery of services.</w:t>
      </w:r>
    </w:p>
    <w:p w14:paraId="1166BE8F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Addressed escalations, feedback, and service queries promptly to uphold service excellence.</w:t>
      </w:r>
    </w:p>
    <w:p w14:paraId="2DA91E83" w14:textId="77777777" w:rsidR="003B0BFB" w:rsidRPr="003B0BFB" w:rsidRDefault="003B0BFB" w:rsidP="003B0BFB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3B0BFB">
        <w:rPr>
          <w:rFonts w:ascii="Verdana" w:hAnsi="Verdana" w:cs="Verdana"/>
          <w:color w:val="000000"/>
          <w:sz w:val="18"/>
          <w:szCs w:val="18"/>
        </w:rPr>
        <w:t>Shared comprehensive MIS reports and Handover-Takeover (HOTO) trackers with stakeholders to promote operational accountability and transparency.</w:t>
      </w:r>
    </w:p>
    <w:p w14:paraId="5878C8E7" w14:textId="77777777" w:rsidR="00F43751" w:rsidRPr="00946FC2" w:rsidRDefault="00F43751" w:rsidP="000066D2">
      <w:pPr>
        <w:shd w:val="clear" w:color="auto" w:fill="E6E6E6"/>
        <w:spacing w:before="60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2CC031F7" w14:textId="413DA50B" w:rsidR="000066D2" w:rsidRPr="00946FC2" w:rsidRDefault="00D00233" w:rsidP="000066D2">
      <w:pPr>
        <w:shd w:val="clear" w:color="auto" w:fill="E6E6E6"/>
        <w:spacing w:before="60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  <w:r>
        <w:rPr>
          <w:rFonts w:ascii="Verdana" w:hAnsi="Verdana" w:cs="Verdana"/>
          <w:b/>
          <w:bCs/>
          <w:color w:val="000000"/>
          <w:sz w:val="18"/>
          <w:szCs w:val="18"/>
        </w:rPr>
        <w:t>W</w:t>
      </w:r>
      <w:r w:rsidR="00A97791" w:rsidRPr="00946FC2">
        <w:rPr>
          <w:rFonts w:ascii="Verdana" w:hAnsi="Verdana" w:cs="Verdana"/>
          <w:b/>
          <w:bCs/>
          <w:color w:val="000000"/>
          <w:sz w:val="18"/>
          <w:szCs w:val="18"/>
        </w:rPr>
        <w:t>ork</w:t>
      </w:r>
      <w:r>
        <w:rPr>
          <w:rFonts w:ascii="Verdana" w:hAnsi="Verdana" w:cs="Verdana"/>
          <w:b/>
          <w:bCs/>
          <w:color w:val="000000"/>
          <w:sz w:val="18"/>
          <w:szCs w:val="18"/>
        </w:rPr>
        <w:t>ed</w:t>
      </w:r>
      <w:r w:rsidR="000066D2"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 with</w:t>
      </w:r>
      <w:r w:rsidR="00A97791"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 </w:t>
      </w:r>
      <w:r w:rsidR="00EE7215" w:rsidRPr="00946FC2">
        <w:rPr>
          <w:rFonts w:ascii="Verdana" w:hAnsi="Verdana" w:cs="Verdana"/>
          <w:b/>
          <w:bCs/>
          <w:color w:val="000000"/>
          <w:sz w:val="18"/>
          <w:szCs w:val="18"/>
        </w:rPr>
        <w:t>L&amp;T Realty Ltd.</w:t>
      </w:r>
      <w:r w:rsidR="000066D2"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 </w:t>
      </w:r>
      <w:r w:rsidR="00F43751"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as </w:t>
      </w:r>
      <w:r w:rsidR="000066D2" w:rsidRPr="00946FC2">
        <w:rPr>
          <w:rFonts w:ascii="Verdana" w:hAnsi="Verdana" w:cs="Verdana"/>
          <w:b/>
          <w:bCs/>
          <w:color w:val="000000"/>
          <w:sz w:val="18"/>
          <w:szCs w:val="18"/>
        </w:rPr>
        <w:t>Manager</w:t>
      </w:r>
      <w:r w:rsidR="00E6513A" w:rsidRPr="00946FC2">
        <w:rPr>
          <w:rFonts w:ascii="Verdana" w:hAnsi="Verdana" w:cs="Verdana"/>
          <w:b/>
          <w:bCs/>
          <w:color w:val="000000"/>
          <w:sz w:val="18"/>
          <w:szCs w:val="18"/>
        </w:rPr>
        <w:t>-customer serv</w:t>
      </w:r>
      <w:r w:rsidR="00354E5F" w:rsidRPr="00946FC2">
        <w:rPr>
          <w:rFonts w:ascii="Verdana" w:hAnsi="Verdana" w:cs="Verdana"/>
          <w:b/>
          <w:bCs/>
          <w:color w:val="000000"/>
          <w:sz w:val="18"/>
          <w:szCs w:val="18"/>
        </w:rPr>
        <w:t>ic</w:t>
      </w:r>
      <w:r w:rsidR="00E6513A" w:rsidRPr="00946FC2">
        <w:rPr>
          <w:rFonts w:ascii="Verdana" w:hAnsi="Verdana" w:cs="Verdana"/>
          <w:b/>
          <w:bCs/>
          <w:color w:val="000000"/>
          <w:sz w:val="18"/>
          <w:szCs w:val="18"/>
        </w:rPr>
        <w:t>es</w:t>
      </w:r>
      <w:r w:rsidR="00E446EB"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 &amp; Facility operations</w:t>
      </w:r>
      <w:r w:rsidR="00E6513A"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 </w:t>
      </w:r>
      <w:r w:rsidR="00EE7215"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since Sept 2017 to </w:t>
      </w:r>
      <w:r w:rsidR="00FE5FA9" w:rsidRPr="00946FC2">
        <w:rPr>
          <w:rFonts w:ascii="Verdana" w:hAnsi="Verdana" w:cs="Verdana"/>
          <w:b/>
          <w:bCs/>
          <w:color w:val="000000"/>
          <w:sz w:val="18"/>
          <w:szCs w:val="18"/>
        </w:rPr>
        <w:t>Aug-22</w:t>
      </w:r>
    </w:p>
    <w:p w14:paraId="6449A7B8" w14:textId="77777777" w:rsidR="000066D2" w:rsidRPr="00946FC2" w:rsidRDefault="000066D2" w:rsidP="000066D2">
      <w:pPr>
        <w:shd w:val="clear" w:color="auto" w:fill="E6E6E6"/>
        <w:spacing w:before="60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35138BAA" w14:textId="3E1ED454" w:rsidR="000066D2" w:rsidRPr="00946FC2" w:rsidRDefault="00F43751" w:rsidP="000066D2">
      <w:pPr>
        <w:jc w:val="both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S</w:t>
      </w:r>
      <w:r w:rsidR="000066D2" w:rsidRPr="00946FC2">
        <w:rPr>
          <w:rFonts w:ascii="Verdana" w:hAnsi="Verdana" w:cs="Verdana"/>
          <w:color w:val="000000"/>
          <w:sz w:val="18"/>
          <w:szCs w:val="18"/>
        </w:rPr>
        <w:t xml:space="preserve">ites Handled till </w:t>
      </w:r>
      <w:r w:rsidR="003762C3" w:rsidRPr="00946FC2">
        <w:rPr>
          <w:rFonts w:ascii="Verdana" w:hAnsi="Verdana" w:cs="Verdana"/>
          <w:color w:val="000000"/>
          <w:sz w:val="18"/>
          <w:szCs w:val="18"/>
        </w:rPr>
        <w:t>date: -</w:t>
      </w:r>
    </w:p>
    <w:p w14:paraId="49E1B8D2" w14:textId="5AB60626" w:rsidR="000066D2" w:rsidRPr="00946FC2" w:rsidRDefault="003C26D5" w:rsidP="00D00233">
      <w:pPr>
        <w:numPr>
          <w:ilvl w:val="0"/>
          <w:numId w:val="3"/>
        </w:numPr>
        <w:spacing w:after="12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 xml:space="preserve">Currently managing L &amp; T </w:t>
      </w:r>
      <w:r w:rsidR="00ED2168" w:rsidRPr="00946FC2">
        <w:rPr>
          <w:rFonts w:ascii="Verdana" w:hAnsi="Verdana" w:cs="Verdana"/>
          <w:color w:val="000000"/>
          <w:sz w:val="18"/>
          <w:szCs w:val="18"/>
        </w:rPr>
        <w:t xml:space="preserve">Pan India </w:t>
      </w:r>
      <w:r w:rsidR="00E66018" w:rsidRPr="00946FC2">
        <w:rPr>
          <w:rFonts w:ascii="Verdana" w:hAnsi="Verdana" w:cs="Verdana"/>
          <w:color w:val="000000"/>
          <w:sz w:val="18"/>
          <w:szCs w:val="18"/>
        </w:rPr>
        <w:t>residential projects</w:t>
      </w:r>
      <w:r w:rsidR="00412DE7" w:rsidRPr="00946FC2">
        <w:rPr>
          <w:rFonts w:ascii="Verdana" w:hAnsi="Verdana" w:cs="Verdana"/>
          <w:color w:val="000000"/>
          <w:sz w:val="18"/>
          <w:szCs w:val="18"/>
        </w:rPr>
        <w:t xml:space="preserve">. </w:t>
      </w:r>
      <w:r w:rsidR="00151E43" w:rsidRPr="00946FC2">
        <w:rPr>
          <w:rFonts w:ascii="Verdana" w:hAnsi="Verdana" w:cs="Verdana"/>
          <w:color w:val="000000"/>
          <w:sz w:val="18"/>
          <w:szCs w:val="18"/>
        </w:rPr>
        <w:t>(Raintree</w:t>
      </w:r>
      <w:r w:rsidR="00412DE7" w:rsidRPr="00946FC2">
        <w:rPr>
          <w:rFonts w:ascii="Verdana" w:hAnsi="Verdana" w:cs="Verdana"/>
          <w:color w:val="000000"/>
          <w:sz w:val="18"/>
          <w:szCs w:val="18"/>
        </w:rPr>
        <w:t xml:space="preserve"> Boulevard/Crescent Bay/Emerald Isle/ </w:t>
      </w:r>
      <w:proofErr w:type="spellStart"/>
      <w:r w:rsidR="00412DE7" w:rsidRPr="00946FC2">
        <w:rPr>
          <w:rFonts w:ascii="Verdana" w:hAnsi="Verdana" w:cs="Verdana"/>
          <w:color w:val="000000"/>
          <w:sz w:val="18"/>
          <w:szCs w:val="18"/>
        </w:rPr>
        <w:t>Rejuve</w:t>
      </w:r>
      <w:proofErr w:type="spellEnd"/>
      <w:r w:rsidR="00412DE7" w:rsidRPr="00946FC2">
        <w:rPr>
          <w:rFonts w:ascii="Verdana" w:hAnsi="Verdana" w:cs="Verdana"/>
          <w:color w:val="000000"/>
          <w:sz w:val="18"/>
          <w:szCs w:val="18"/>
        </w:rPr>
        <w:t xml:space="preserve"> 360, L&amp;T </w:t>
      </w:r>
      <w:proofErr w:type="spellStart"/>
      <w:r w:rsidR="00412DE7" w:rsidRPr="00946FC2">
        <w:rPr>
          <w:rFonts w:ascii="Verdana" w:hAnsi="Verdana" w:cs="Verdana"/>
          <w:color w:val="000000"/>
          <w:sz w:val="18"/>
          <w:szCs w:val="18"/>
        </w:rPr>
        <w:t>Seawoods</w:t>
      </w:r>
      <w:proofErr w:type="spellEnd"/>
      <w:r w:rsidR="00412DE7" w:rsidRPr="00946FC2">
        <w:rPr>
          <w:rFonts w:ascii="Verdana" w:hAnsi="Verdana" w:cs="Verdana"/>
          <w:color w:val="000000"/>
          <w:sz w:val="18"/>
          <w:szCs w:val="18"/>
        </w:rPr>
        <w:t>)</w:t>
      </w:r>
    </w:p>
    <w:p w14:paraId="737C35BD" w14:textId="77777777" w:rsidR="000066D2" w:rsidRPr="00B26FD7" w:rsidRDefault="000066D2" w:rsidP="000066D2">
      <w:pPr>
        <w:rPr>
          <w:rFonts w:ascii="Verdana" w:hAnsi="Verdana" w:cs="Verdana"/>
          <w:b/>
          <w:bCs/>
          <w:color w:val="000000"/>
          <w:sz w:val="18"/>
          <w:szCs w:val="18"/>
        </w:rPr>
      </w:pP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>Key Deliverables:</w:t>
      </w:r>
    </w:p>
    <w:p w14:paraId="7F26919C" w14:textId="77777777" w:rsidR="000066D2" w:rsidRPr="00946FC2" w:rsidRDefault="000066D2" w:rsidP="000066D2">
      <w:pPr>
        <w:rPr>
          <w:rFonts w:ascii="Verdana" w:hAnsi="Verdana" w:cs="Verdana"/>
          <w:color w:val="000000"/>
          <w:sz w:val="18"/>
          <w:szCs w:val="18"/>
        </w:rPr>
      </w:pPr>
    </w:p>
    <w:p w14:paraId="098C4F9B" w14:textId="2DEBED7A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Managed, coordinated, and monitored building maintenance and operations across multiple sites.</w:t>
      </w:r>
    </w:p>
    <w:p w14:paraId="66D6A92D" w14:textId="3490CE5A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Prepared Purchase Requisitions (PR) in the SAP system and handled material management functions.</w:t>
      </w:r>
    </w:p>
    <w:p w14:paraId="54250235" w14:textId="7A07239C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Coordinated with all sites to address SFDC-related queries and generate relevant reports.</w:t>
      </w:r>
    </w:p>
    <w:p w14:paraId="2AD28372" w14:textId="4A512B71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Prepared budget notes and purchase requisitions for all sites using the SAP system.</w:t>
      </w:r>
    </w:p>
    <w:p w14:paraId="69097E3C" w14:textId="5D6FCD0D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Generated and submitted escalation MIS reports on a daily and monthly basis.</w:t>
      </w:r>
    </w:p>
    <w:p w14:paraId="2C3CAB20" w14:textId="54467198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Processed vendor invoices for all sites, ensuring timely and accurate payment.</w:t>
      </w:r>
    </w:p>
    <w:p w14:paraId="2E7DB09C" w14:textId="641862A5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Addressed customer feedback, queries, and requests promptly to maintain high satisfaction levels.</w:t>
      </w:r>
    </w:p>
    <w:p w14:paraId="26ED1D2D" w14:textId="4A51C822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Collaborated with Sales, Marketing, Accounts, Legal, Engineering, Finance, and other departments to resolve customer issues.</w:t>
      </w:r>
    </w:p>
    <w:p w14:paraId="71850C47" w14:textId="740118FF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Managed the society formation process, coordinating with vendors to ensure timely completion for all projects.</w:t>
      </w:r>
    </w:p>
    <w:p w14:paraId="18350432" w14:textId="3F6DF639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Oversaw customer complaints and ensured timely resolution, maintaining TAT (turnaround time) for email responses.</w:t>
      </w:r>
    </w:p>
    <w:p w14:paraId="44EEA424" w14:textId="31387F31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Responsible for ensuring smooth possession of all apartments and managing inventory effectively.</w:t>
      </w:r>
    </w:p>
    <w:p w14:paraId="121BD8D7" w14:textId="77BBECB8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Reviewed all housekeeping checklist reports, ensuring adherence to standards.</w:t>
      </w:r>
    </w:p>
    <w:p w14:paraId="515A68D3" w14:textId="74A60CDA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Coordinated snagging and de-snagging activities, ensuring apartments met quality standards prior to possession.</w:t>
      </w:r>
    </w:p>
    <w:p w14:paraId="147453C0" w14:textId="7CEE7704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Addressed customer complaints during both pre-possession and post-possession visits.</w:t>
      </w:r>
    </w:p>
    <w:p w14:paraId="4DBDB235" w14:textId="651AAC75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Customized and prepared site-specific snagging/de-snagging checklists, ensuring accuracy and completeness.</w:t>
      </w:r>
    </w:p>
    <w:p w14:paraId="016A83B5" w14:textId="3F4B05E8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Followed up with project teams to ensure timely resolution of snag points identified in apartments.</w:t>
      </w:r>
    </w:p>
    <w:p w14:paraId="6E4B722B" w14:textId="0064ED16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Ensured apartment cleaning was completed as per the scheduled timeline.</w:t>
      </w:r>
    </w:p>
    <w:p w14:paraId="5F67DD65" w14:textId="4A95DA40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Managed escalation emails related to FM services, logging them into the FM module (</w:t>
      </w:r>
      <w:proofErr w:type="spellStart"/>
      <w:r w:rsidRPr="00946FC2">
        <w:rPr>
          <w:rFonts w:ascii="Verdana" w:hAnsi="Verdana" w:cs="Verdana"/>
          <w:color w:val="000000"/>
          <w:sz w:val="18"/>
          <w:szCs w:val="18"/>
        </w:rPr>
        <w:t>ePMS</w:t>
      </w:r>
      <w:proofErr w:type="spellEnd"/>
      <w:r w:rsidRPr="00946FC2">
        <w:rPr>
          <w:rFonts w:ascii="Verdana" w:hAnsi="Verdana" w:cs="Verdana"/>
          <w:color w:val="000000"/>
          <w:sz w:val="18"/>
          <w:szCs w:val="18"/>
        </w:rPr>
        <w:t>, My Gate, etc.) and following up until closure within the prescribed TAT.</w:t>
      </w:r>
    </w:p>
    <w:p w14:paraId="2EA56826" w14:textId="5B5CF8F2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Sent immediate acknowledgment emails with ticket numbers to customers upon receiving escalations, ensuring prompt communication.</w:t>
      </w:r>
    </w:p>
    <w:p w14:paraId="1A994855" w14:textId="3AA6E8BD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Provided closure emails to customers upon complaint resolution, including ticket numbers and job card copies.</w:t>
      </w:r>
    </w:p>
    <w:p w14:paraId="0578A625" w14:textId="3C15B690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Conducted complaint analysis to identify trends and areas for improvement.</w:t>
      </w:r>
    </w:p>
    <w:p w14:paraId="008A94F0" w14:textId="435A75D3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Administered quarterly resident feedback surveys, publishing results and analysis for continuous improvement.</w:t>
      </w:r>
    </w:p>
    <w:p w14:paraId="5F807734" w14:textId="0C8C1ECC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Evaluated vendor performance quarterly through evaluation forms, analyzing results and maintaining records.</w:t>
      </w:r>
    </w:p>
    <w:p w14:paraId="5E69F2B0" w14:textId="15C8960E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Tracked all AMC/contract renewals and ensured timely renewal 30 days before expiry.</w:t>
      </w:r>
    </w:p>
    <w:p w14:paraId="2190255A" w14:textId="7F706AEF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Monitored and reported CSAT (Customer Satisfaction) scores for handovers and complaints, raising tickets for low scores or negative feedback, and coordinating actions with the respective FM Heads.</w:t>
      </w:r>
    </w:p>
    <w:p w14:paraId="31F5B840" w14:textId="07FF481E" w:rsidR="00400222" w:rsidRPr="00946FC2" w:rsidRDefault="00400222" w:rsidP="00D00233">
      <w:pPr>
        <w:pStyle w:val="ListParagraph"/>
        <w:numPr>
          <w:ilvl w:val="1"/>
          <w:numId w:val="9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Tracked and followed up on Minutes of Meeting (MOM) from resident representative groups and society meetings, ensuring timely communication within 24 hours of meetings.</w:t>
      </w:r>
    </w:p>
    <w:p w14:paraId="22E4E535" w14:textId="77777777" w:rsidR="00662084" w:rsidRDefault="00662084" w:rsidP="004D78D7">
      <w:pPr>
        <w:tabs>
          <w:tab w:val="left" w:pos="9356"/>
        </w:tabs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1D4B28A4" w14:textId="77777777" w:rsidR="00E03B14" w:rsidRDefault="00E03B14" w:rsidP="004D78D7">
      <w:pPr>
        <w:tabs>
          <w:tab w:val="left" w:pos="9356"/>
        </w:tabs>
        <w:spacing w:line="360" w:lineRule="auto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2C580669" w14:textId="77777777" w:rsidR="00F8422D" w:rsidRPr="00946FC2" w:rsidRDefault="00F8422D" w:rsidP="00F8422D">
      <w:pPr>
        <w:shd w:val="clear" w:color="auto" w:fill="E6E6E6"/>
        <w:spacing w:before="60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lastRenderedPageBreak/>
        <w:t xml:space="preserve"> </w:t>
      </w:r>
      <w:r w:rsidR="00A84F3D" w:rsidRPr="00946FC2">
        <w:rPr>
          <w:rFonts w:ascii="Verdana" w:hAnsi="Verdana" w:cs="Verdana"/>
          <w:b/>
          <w:bCs/>
          <w:color w:val="000000"/>
          <w:sz w:val="18"/>
          <w:szCs w:val="18"/>
        </w:rPr>
        <w:t>Worked</w:t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 with OCS group India Pvt. Ltd. as in </w:t>
      </w:r>
      <w:r w:rsidR="007E3191" w:rsidRPr="00946FC2">
        <w:rPr>
          <w:rFonts w:ascii="Verdana" w:hAnsi="Verdana" w:cs="Verdana"/>
          <w:b/>
          <w:bCs/>
          <w:color w:val="000000"/>
          <w:sz w:val="18"/>
          <w:szCs w:val="18"/>
        </w:rPr>
        <w:t>Asst</w:t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. </w:t>
      </w:r>
      <w:r w:rsidR="00480B4A" w:rsidRPr="00946FC2">
        <w:rPr>
          <w:rFonts w:ascii="Verdana" w:hAnsi="Verdana" w:cs="Verdana"/>
          <w:b/>
          <w:bCs/>
          <w:color w:val="000000"/>
          <w:sz w:val="18"/>
          <w:szCs w:val="18"/>
        </w:rPr>
        <w:t>Operation Manager</w:t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ab/>
      </w:r>
    </w:p>
    <w:p w14:paraId="47FAAF01" w14:textId="77777777" w:rsidR="00F8422D" w:rsidRPr="00946FC2" w:rsidRDefault="00550453" w:rsidP="00F8422D">
      <w:pPr>
        <w:shd w:val="clear" w:color="auto" w:fill="E6E6E6"/>
        <w:spacing w:before="60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Since </w:t>
      </w:r>
      <w:r w:rsidR="008C4255" w:rsidRPr="00946FC2">
        <w:rPr>
          <w:rFonts w:ascii="Verdana" w:hAnsi="Verdana" w:cs="Verdana"/>
          <w:b/>
          <w:bCs/>
          <w:color w:val="000000"/>
          <w:sz w:val="18"/>
          <w:szCs w:val="18"/>
        </w:rPr>
        <w:t>July</w:t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>-201</w:t>
      </w:r>
      <w:r w:rsidR="00621940" w:rsidRPr="00946FC2">
        <w:rPr>
          <w:rFonts w:ascii="Verdana" w:hAnsi="Verdana" w:cs="Verdana"/>
          <w:b/>
          <w:bCs/>
          <w:color w:val="000000"/>
          <w:sz w:val="18"/>
          <w:szCs w:val="18"/>
        </w:rPr>
        <w:t>6</w:t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 to August-17.</w:t>
      </w:r>
    </w:p>
    <w:p w14:paraId="7718906D" w14:textId="77777777" w:rsidR="00F8422D" w:rsidRPr="00946FC2" w:rsidRDefault="00F8422D" w:rsidP="00F8422D">
      <w:pPr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0469A85A" w14:textId="77777777" w:rsidR="00F8422D" w:rsidRPr="00946FC2" w:rsidRDefault="00F8422D" w:rsidP="00F8422D">
      <w:pPr>
        <w:jc w:val="both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 xml:space="preserve">Sites Handled till </w:t>
      </w:r>
      <w:proofErr w:type="gramStart"/>
      <w:r w:rsidRPr="00946FC2">
        <w:rPr>
          <w:rFonts w:ascii="Verdana" w:hAnsi="Verdana" w:cs="Verdana"/>
          <w:color w:val="000000"/>
          <w:sz w:val="18"/>
          <w:szCs w:val="18"/>
        </w:rPr>
        <w:t>date:-</w:t>
      </w:r>
      <w:proofErr w:type="gramEnd"/>
    </w:p>
    <w:p w14:paraId="646C36D2" w14:textId="77777777" w:rsidR="00F8422D" w:rsidRPr="00946FC2" w:rsidRDefault="00F8422D" w:rsidP="00F8422D">
      <w:pPr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268003FC" w14:textId="77777777" w:rsidR="00F8422D" w:rsidRPr="00946FC2" w:rsidRDefault="00480B4A" w:rsidP="00D00233">
      <w:pPr>
        <w:numPr>
          <w:ilvl w:val="0"/>
          <w:numId w:val="3"/>
        </w:numPr>
        <w:spacing w:after="12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 xml:space="preserve"> </w:t>
      </w:r>
      <w:r w:rsidR="00653073" w:rsidRPr="00946FC2">
        <w:rPr>
          <w:rFonts w:ascii="Verdana" w:hAnsi="Verdana" w:cs="Verdana"/>
          <w:color w:val="000000"/>
          <w:sz w:val="18"/>
          <w:szCs w:val="18"/>
        </w:rPr>
        <w:t>Responsible for</w:t>
      </w:r>
      <w:r w:rsidRPr="00946FC2">
        <w:rPr>
          <w:rFonts w:ascii="Verdana" w:hAnsi="Verdana" w:cs="Verdana"/>
          <w:color w:val="000000"/>
          <w:sz w:val="18"/>
          <w:szCs w:val="18"/>
        </w:rPr>
        <w:t xml:space="preserve"> 11 malls operations of Mumbai.</w:t>
      </w:r>
    </w:p>
    <w:p w14:paraId="1825B164" w14:textId="77777777" w:rsidR="00F8422D" w:rsidRPr="00B26FD7" w:rsidRDefault="00F8422D" w:rsidP="00F8422D">
      <w:pPr>
        <w:rPr>
          <w:rFonts w:ascii="Verdana" w:hAnsi="Verdana" w:cs="Verdana"/>
          <w:b/>
          <w:bCs/>
          <w:color w:val="000000"/>
          <w:sz w:val="18"/>
          <w:szCs w:val="18"/>
        </w:rPr>
      </w:pP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 xml:space="preserve"> Key Deliverables:</w:t>
      </w:r>
    </w:p>
    <w:p w14:paraId="2DC6EA7E" w14:textId="63A7AE6F" w:rsidR="00877056" w:rsidRPr="00946FC2" w:rsidRDefault="00877056" w:rsidP="00D00233">
      <w:pPr>
        <w:pStyle w:val="ListParagraph"/>
        <w:numPr>
          <w:ilvl w:val="1"/>
          <w:numId w:val="8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 xml:space="preserve">Oversaw operations for 11 malls, managing facilities for </w:t>
      </w:r>
      <w:proofErr w:type="spellStart"/>
      <w:r w:rsidRPr="00946FC2">
        <w:rPr>
          <w:rFonts w:ascii="Verdana" w:hAnsi="Verdana" w:cs="Verdana"/>
          <w:color w:val="000000"/>
          <w:sz w:val="18"/>
          <w:szCs w:val="18"/>
        </w:rPr>
        <w:t>Runwal</w:t>
      </w:r>
      <w:proofErr w:type="spellEnd"/>
      <w:r w:rsidRPr="00946FC2">
        <w:rPr>
          <w:rFonts w:ascii="Verdana" w:hAnsi="Verdana" w:cs="Verdana"/>
          <w:color w:val="000000"/>
          <w:sz w:val="18"/>
          <w:szCs w:val="18"/>
        </w:rPr>
        <w:t xml:space="preserve">, Raheja, </w:t>
      </w:r>
      <w:proofErr w:type="spellStart"/>
      <w:r w:rsidRPr="00946FC2">
        <w:rPr>
          <w:rFonts w:ascii="Verdana" w:hAnsi="Verdana" w:cs="Verdana"/>
          <w:color w:val="000000"/>
          <w:sz w:val="18"/>
          <w:szCs w:val="18"/>
        </w:rPr>
        <w:t>Ruia</w:t>
      </w:r>
      <w:proofErr w:type="spellEnd"/>
      <w:r w:rsidRPr="00946FC2">
        <w:rPr>
          <w:rFonts w:ascii="Verdana" w:hAnsi="Verdana" w:cs="Verdana"/>
          <w:color w:val="000000"/>
          <w:sz w:val="18"/>
          <w:szCs w:val="18"/>
        </w:rPr>
        <w:t xml:space="preserve"> Group, and Blackstone.</w:t>
      </w:r>
    </w:p>
    <w:p w14:paraId="431EC28F" w14:textId="09E0FC73" w:rsidR="00877056" w:rsidRPr="00946FC2" w:rsidRDefault="00877056" w:rsidP="00D00233">
      <w:pPr>
        <w:pStyle w:val="ListParagraph"/>
        <w:numPr>
          <w:ilvl w:val="1"/>
          <w:numId w:val="8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Addressed manpower shortages by managing recruitment processes and ensuring recovery of staffing gaps.</w:t>
      </w:r>
    </w:p>
    <w:p w14:paraId="0E1AB92D" w14:textId="65077A22" w:rsidR="00877056" w:rsidRPr="00946FC2" w:rsidRDefault="00877056" w:rsidP="00D00233">
      <w:pPr>
        <w:pStyle w:val="ListParagraph"/>
        <w:numPr>
          <w:ilvl w:val="1"/>
          <w:numId w:val="8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 xml:space="preserve">Ensured timely submission of all reports, including Monthly Management Reports (MMR), to clients </w:t>
      </w:r>
      <w:proofErr w:type="gramStart"/>
      <w:r w:rsidRPr="00946FC2">
        <w:rPr>
          <w:rFonts w:ascii="Verdana" w:hAnsi="Verdana" w:cs="Verdana"/>
          <w:color w:val="000000"/>
          <w:sz w:val="18"/>
          <w:szCs w:val="18"/>
        </w:rPr>
        <w:t>on a monthly basis</w:t>
      </w:r>
      <w:proofErr w:type="gramEnd"/>
      <w:r w:rsidRPr="00946FC2">
        <w:rPr>
          <w:rFonts w:ascii="Verdana" w:hAnsi="Verdana" w:cs="Verdana"/>
          <w:color w:val="000000"/>
          <w:sz w:val="18"/>
          <w:szCs w:val="18"/>
        </w:rPr>
        <w:t>.</w:t>
      </w:r>
    </w:p>
    <w:p w14:paraId="323EA2EE" w14:textId="7308B075" w:rsidR="00877056" w:rsidRPr="00946FC2" w:rsidRDefault="00877056" w:rsidP="00D00233">
      <w:pPr>
        <w:pStyle w:val="ListParagraph"/>
        <w:numPr>
          <w:ilvl w:val="1"/>
          <w:numId w:val="8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Managed, coordinated, and monitored operations across all sites, ensuring seamless facility management.</w:t>
      </w:r>
    </w:p>
    <w:p w14:paraId="27FD450D" w14:textId="7789732C" w:rsidR="00877056" w:rsidRPr="00946FC2" w:rsidRDefault="00877056" w:rsidP="00D00233">
      <w:pPr>
        <w:pStyle w:val="ListParagraph"/>
        <w:numPr>
          <w:ilvl w:val="1"/>
          <w:numId w:val="8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Coordinated equipment procurement and ensured proper documentation at each site, adhering to standard processes.</w:t>
      </w:r>
    </w:p>
    <w:p w14:paraId="3A4ECD3A" w14:textId="50DF6B35" w:rsidR="00877056" w:rsidRPr="00946FC2" w:rsidRDefault="00877056" w:rsidP="00D00233">
      <w:pPr>
        <w:pStyle w:val="ListParagraph"/>
        <w:numPr>
          <w:ilvl w:val="1"/>
          <w:numId w:val="8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Maintained housekeeping operations within approved budgets while upholding high standards.</w:t>
      </w:r>
    </w:p>
    <w:p w14:paraId="7C240B2D" w14:textId="2B896412" w:rsidR="00877056" w:rsidRPr="00946FC2" w:rsidRDefault="00877056" w:rsidP="00D00233">
      <w:pPr>
        <w:pStyle w:val="ListParagraph"/>
        <w:numPr>
          <w:ilvl w:val="1"/>
          <w:numId w:val="8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Managed contract negotiations, employee training, and organized employee engagement activities.</w:t>
      </w:r>
    </w:p>
    <w:p w14:paraId="0DCDA6C6" w14:textId="4FB9E27E" w:rsidR="00877056" w:rsidRPr="00946FC2" w:rsidRDefault="00877056" w:rsidP="00D00233">
      <w:pPr>
        <w:pStyle w:val="ListParagraph"/>
        <w:numPr>
          <w:ilvl w:val="1"/>
          <w:numId w:val="8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 xml:space="preserve">Actively involved in the recruitment process for supervisor and middle management roles, including Unit </w:t>
      </w:r>
      <w:proofErr w:type="gramStart"/>
      <w:r w:rsidRPr="00946FC2">
        <w:rPr>
          <w:rFonts w:ascii="Verdana" w:hAnsi="Verdana" w:cs="Verdana"/>
          <w:color w:val="000000"/>
          <w:sz w:val="18"/>
          <w:szCs w:val="18"/>
        </w:rPr>
        <w:t>In</w:t>
      </w:r>
      <w:proofErr w:type="gramEnd"/>
      <w:r w:rsidRPr="00946FC2">
        <w:rPr>
          <w:rFonts w:ascii="Verdana" w:hAnsi="Verdana" w:cs="Verdana"/>
          <w:color w:val="000000"/>
          <w:sz w:val="18"/>
          <w:szCs w:val="18"/>
        </w:rPr>
        <w:t xml:space="preserve"> Charge, Facility Manager, and Assistant Manager.</w:t>
      </w:r>
    </w:p>
    <w:p w14:paraId="2583C349" w14:textId="55DC458F" w:rsidR="00877056" w:rsidRPr="00946FC2" w:rsidRDefault="00877056" w:rsidP="00D00233">
      <w:pPr>
        <w:pStyle w:val="ListParagraph"/>
        <w:numPr>
          <w:ilvl w:val="1"/>
          <w:numId w:val="8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Handled general office administration, coordinating effectively with site managers and department heads across locations.</w:t>
      </w:r>
    </w:p>
    <w:p w14:paraId="0FF9837A" w14:textId="0DD65ACE" w:rsidR="00877056" w:rsidRPr="00946FC2" w:rsidRDefault="00877056" w:rsidP="00D00233">
      <w:pPr>
        <w:pStyle w:val="ListParagraph"/>
        <w:numPr>
          <w:ilvl w:val="1"/>
          <w:numId w:val="8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Managed event planning and execution, including organizing major sales events such as the Flat 50 sale.</w:t>
      </w:r>
    </w:p>
    <w:p w14:paraId="2F9F75A0" w14:textId="77777777" w:rsidR="00877056" w:rsidRPr="00946FC2" w:rsidRDefault="00877056" w:rsidP="00877056">
      <w:pPr>
        <w:suppressAutoHyphens w:val="0"/>
        <w:rPr>
          <w:rFonts w:ascii="Verdana" w:hAnsi="Verdana" w:cs="Verdana"/>
          <w:color w:val="000000"/>
          <w:sz w:val="18"/>
          <w:szCs w:val="18"/>
        </w:rPr>
      </w:pPr>
    </w:p>
    <w:p w14:paraId="34478D19" w14:textId="271FE664" w:rsidR="00621940" w:rsidRPr="00946FC2" w:rsidRDefault="00621940" w:rsidP="00877056">
      <w:pPr>
        <w:shd w:val="clear" w:color="auto" w:fill="E6E6E6"/>
        <w:spacing w:before="60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>Worked with Aramark India Pvt. Ltd. as in Facility Manager</w:t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ab/>
      </w:r>
    </w:p>
    <w:p w14:paraId="37FCB7D9" w14:textId="77777777" w:rsidR="00621940" w:rsidRPr="00946FC2" w:rsidRDefault="00621940" w:rsidP="00621940">
      <w:pPr>
        <w:shd w:val="clear" w:color="auto" w:fill="E6E6E6"/>
        <w:spacing w:before="60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>Since June-2015 to July-16</w:t>
      </w:r>
    </w:p>
    <w:p w14:paraId="7525C969" w14:textId="77777777" w:rsidR="00621940" w:rsidRPr="00946FC2" w:rsidRDefault="00621940" w:rsidP="00621940">
      <w:pPr>
        <w:rPr>
          <w:rFonts w:ascii="Verdana" w:hAnsi="Verdana" w:cs="Verdana"/>
          <w:color w:val="000000"/>
          <w:sz w:val="18"/>
          <w:szCs w:val="18"/>
        </w:rPr>
      </w:pPr>
    </w:p>
    <w:p w14:paraId="45ACA938" w14:textId="77777777" w:rsidR="00621940" w:rsidRPr="00946FC2" w:rsidRDefault="00621940" w:rsidP="00621940">
      <w:pPr>
        <w:jc w:val="both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Sites Handled till date: -</w:t>
      </w:r>
    </w:p>
    <w:p w14:paraId="0BE4AEBA" w14:textId="77777777" w:rsidR="00621940" w:rsidRPr="00946FC2" w:rsidRDefault="00621940" w:rsidP="00621940">
      <w:pPr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5F0FBFD4" w14:textId="77777777" w:rsidR="00621940" w:rsidRPr="00946FC2" w:rsidRDefault="00621940" w:rsidP="00D00233">
      <w:pPr>
        <w:numPr>
          <w:ilvl w:val="0"/>
          <w:numId w:val="3"/>
        </w:numPr>
        <w:spacing w:after="12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 xml:space="preserve"> Altisource Ltd. of approx. 1, 40,000 sq. ft area.</w:t>
      </w:r>
    </w:p>
    <w:p w14:paraId="7A3F12EF" w14:textId="77777777" w:rsidR="00621940" w:rsidRPr="00946FC2" w:rsidRDefault="00621940" w:rsidP="00621940">
      <w:pPr>
        <w:rPr>
          <w:rFonts w:ascii="Verdana" w:hAnsi="Verdana" w:cs="Verdana"/>
          <w:color w:val="000000"/>
          <w:sz w:val="18"/>
          <w:szCs w:val="18"/>
        </w:rPr>
      </w:pPr>
    </w:p>
    <w:p w14:paraId="60C662BE" w14:textId="77777777" w:rsidR="00621940" w:rsidRPr="00B26FD7" w:rsidRDefault="00621940" w:rsidP="00621940">
      <w:pPr>
        <w:rPr>
          <w:rFonts w:ascii="Verdana" w:hAnsi="Verdana" w:cs="Verdana"/>
          <w:b/>
          <w:bCs/>
          <w:color w:val="000000"/>
          <w:sz w:val="18"/>
          <w:szCs w:val="18"/>
        </w:rPr>
      </w:pP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 xml:space="preserve"> Key Deliverables:</w:t>
      </w:r>
    </w:p>
    <w:p w14:paraId="59151337" w14:textId="579A3D1C" w:rsidR="00F44EB2" w:rsidRPr="00946FC2" w:rsidRDefault="00F44EB2" w:rsidP="00D00233">
      <w:pPr>
        <w:pStyle w:val="ListParagraph"/>
        <w:numPr>
          <w:ilvl w:val="1"/>
          <w:numId w:val="7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Overseeing and managing day-to-day operations to ensure smooth facility functioning.</w:t>
      </w:r>
    </w:p>
    <w:p w14:paraId="188EFB13" w14:textId="5AFF9102" w:rsidR="00F44EB2" w:rsidRPr="00946FC2" w:rsidRDefault="00F44EB2" w:rsidP="00D00233">
      <w:pPr>
        <w:pStyle w:val="ListParagraph"/>
        <w:numPr>
          <w:ilvl w:val="1"/>
          <w:numId w:val="7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Maintaining and managing inventory of soft and technical consumables, ensuring adequate stock levels.</w:t>
      </w:r>
    </w:p>
    <w:p w14:paraId="4042D66D" w14:textId="080158D7" w:rsidR="00F44EB2" w:rsidRPr="00946FC2" w:rsidRDefault="00F44EB2" w:rsidP="00D00233">
      <w:pPr>
        <w:pStyle w:val="ListParagraph"/>
        <w:numPr>
          <w:ilvl w:val="1"/>
          <w:numId w:val="7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Preparing Monthly Management Reports (MMR) and Management Information System (MIS) reports, presenting them to clients for review.</w:t>
      </w:r>
    </w:p>
    <w:p w14:paraId="5F28FB39" w14:textId="3EE09DB0" w:rsidR="00F44EB2" w:rsidRPr="00946FC2" w:rsidRDefault="00F44EB2" w:rsidP="00D00233">
      <w:pPr>
        <w:pStyle w:val="ListParagraph"/>
        <w:numPr>
          <w:ilvl w:val="1"/>
          <w:numId w:val="7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Managing, coordinating, and monitoring building maintenance and operations to ensure optimal performance and compliance.</w:t>
      </w:r>
    </w:p>
    <w:p w14:paraId="423A9B90" w14:textId="2EFEC232" w:rsidR="00F44EB2" w:rsidRPr="00946FC2" w:rsidRDefault="00F44EB2" w:rsidP="00D00233">
      <w:pPr>
        <w:pStyle w:val="ListParagraph"/>
        <w:numPr>
          <w:ilvl w:val="1"/>
          <w:numId w:val="7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Coordinating schedules and projects with the client and operation manager to ensure alignment and timely execution.</w:t>
      </w:r>
    </w:p>
    <w:p w14:paraId="5D6EC5B1" w14:textId="6B6A6AF4" w:rsidR="00F44EB2" w:rsidRPr="00946FC2" w:rsidRDefault="00F44EB2" w:rsidP="00D00233">
      <w:pPr>
        <w:pStyle w:val="ListParagraph"/>
        <w:numPr>
          <w:ilvl w:val="1"/>
          <w:numId w:val="7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Planning, scheduling, and implementing activities in collaboration with facility departments to meet operational objectives.</w:t>
      </w:r>
    </w:p>
    <w:p w14:paraId="7DA30418" w14:textId="1FC60C23" w:rsidR="00F44EB2" w:rsidRPr="00946FC2" w:rsidRDefault="00F44EB2" w:rsidP="00D00233">
      <w:pPr>
        <w:pStyle w:val="ListParagraph"/>
        <w:numPr>
          <w:ilvl w:val="1"/>
          <w:numId w:val="7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Managing housekeeping operations, ensuring they remain within approved budgets while maintaining high standards.</w:t>
      </w:r>
    </w:p>
    <w:p w14:paraId="71E10307" w14:textId="35EC8268" w:rsidR="00F44EB2" w:rsidRPr="00946FC2" w:rsidRDefault="00F44EB2" w:rsidP="00D00233">
      <w:pPr>
        <w:pStyle w:val="ListParagraph"/>
        <w:numPr>
          <w:ilvl w:val="1"/>
          <w:numId w:val="7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Processing payroll for staff, ensuring accuracy and timely disbursements.</w:t>
      </w:r>
    </w:p>
    <w:p w14:paraId="603E1C8D" w14:textId="232BB05A" w:rsidR="00F44EB2" w:rsidRPr="00946FC2" w:rsidRDefault="00F44EB2" w:rsidP="00D00233">
      <w:pPr>
        <w:pStyle w:val="ListParagraph"/>
        <w:numPr>
          <w:ilvl w:val="1"/>
          <w:numId w:val="7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Ensuring timely invoicing and payment recovery for services rendered as per contractual agreements.</w:t>
      </w:r>
    </w:p>
    <w:p w14:paraId="785D1D43" w14:textId="7682EAA0" w:rsidR="00F8422D" w:rsidRPr="00946FC2" w:rsidRDefault="00F44EB2" w:rsidP="00D00233">
      <w:pPr>
        <w:pStyle w:val="ListParagraph"/>
        <w:numPr>
          <w:ilvl w:val="1"/>
          <w:numId w:val="7"/>
        </w:numPr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Overseeing event management and cafeteria operations to ensure smooth execution and customer satisfaction.</w:t>
      </w:r>
    </w:p>
    <w:p w14:paraId="273883BC" w14:textId="77777777" w:rsidR="00E86D63" w:rsidRPr="00946FC2" w:rsidRDefault="00A66C0E" w:rsidP="007647E9">
      <w:pPr>
        <w:shd w:val="clear" w:color="auto" w:fill="E6E6E6"/>
        <w:spacing w:before="60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>Worked with</w:t>
      </w:r>
      <w:r w:rsidR="00E86D63" w:rsidRPr="00946FC2">
        <w:rPr>
          <w:rFonts w:ascii="Verdana" w:hAnsi="Verdana" w:cs="Verdana"/>
          <w:b/>
          <w:bCs/>
          <w:color w:val="000000"/>
          <w:sz w:val="18"/>
          <w:szCs w:val="18"/>
        </w:rPr>
        <w:tab/>
        <w:t xml:space="preserve">Sodexo On-Site Service Solutions </w:t>
      </w:r>
      <w:r w:rsidR="00C92262" w:rsidRPr="00946FC2">
        <w:rPr>
          <w:rFonts w:ascii="Verdana" w:hAnsi="Verdana" w:cs="Verdana"/>
          <w:b/>
          <w:bCs/>
          <w:color w:val="000000"/>
          <w:sz w:val="18"/>
          <w:szCs w:val="18"/>
        </w:rPr>
        <w:t>Pvt.  Ltd</w:t>
      </w:r>
      <w:r w:rsidR="00E86D63" w:rsidRPr="00946FC2">
        <w:rPr>
          <w:rFonts w:ascii="Verdana" w:hAnsi="Verdana" w:cs="Verdana"/>
          <w:b/>
          <w:bCs/>
          <w:color w:val="000000"/>
          <w:sz w:val="18"/>
          <w:szCs w:val="18"/>
        </w:rPr>
        <w:t>.</w:t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 </w:t>
      </w:r>
      <w:r w:rsidR="0065224B" w:rsidRPr="00946FC2">
        <w:rPr>
          <w:rFonts w:ascii="Verdana" w:hAnsi="Verdana" w:cs="Verdana"/>
          <w:b/>
          <w:bCs/>
          <w:color w:val="000000"/>
          <w:sz w:val="18"/>
          <w:szCs w:val="18"/>
        </w:rPr>
        <w:t>as Assistant</w:t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 Facility Manager</w:t>
      </w:r>
      <w:r w:rsidR="00E86D63" w:rsidRPr="00946FC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="00E86D63" w:rsidRPr="00946FC2">
        <w:rPr>
          <w:rFonts w:ascii="Verdana" w:hAnsi="Verdana" w:cs="Verdana"/>
          <w:b/>
          <w:bCs/>
          <w:color w:val="000000"/>
          <w:sz w:val="18"/>
          <w:szCs w:val="18"/>
        </w:rPr>
        <w:tab/>
      </w:r>
    </w:p>
    <w:p w14:paraId="3E228875" w14:textId="77777777" w:rsidR="00E86D63" w:rsidRPr="00946FC2" w:rsidRDefault="00A66C0E" w:rsidP="009E334E">
      <w:pPr>
        <w:shd w:val="clear" w:color="auto" w:fill="E6E6E6"/>
        <w:spacing w:before="60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Since Aug 2011 </w:t>
      </w:r>
      <w:r w:rsidR="005B2607"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till </w:t>
      </w:r>
      <w:r w:rsidR="003D3DFA" w:rsidRPr="00946FC2">
        <w:rPr>
          <w:rFonts w:ascii="Verdana" w:hAnsi="Verdana" w:cs="Verdana"/>
          <w:b/>
          <w:bCs/>
          <w:color w:val="000000"/>
          <w:sz w:val="18"/>
          <w:szCs w:val="18"/>
        </w:rPr>
        <w:t>June-2015</w:t>
      </w:r>
    </w:p>
    <w:p w14:paraId="4DD9BD15" w14:textId="77777777" w:rsidR="00A66C0E" w:rsidRPr="00946FC2" w:rsidRDefault="00A66C0E" w:rsidP="009E334E">
      <w:pPr>
        <w:shd w:val="clear" w:color="auto" w:fill="E6E6E6"/>
        <w:spacing w:before="60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35379A88" w14:textId="77777777" w:rsidR="00B10BF3" w:rsidRPr="00946FC2" w:rsidRDefault="00B10BF3" w:rsidP="00B10BF3">
      <w:pPr>
        <w:jc w:val="both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 xml:space="preserve">Sites Handled till </w:t>
      </w:r>
      <w:proofErr w:type="gramStart"/>
      <w:r w:rsidRPr="00946FC2">
        <w:rPr>
          <w:rFonts w:ascii="Verdana" w:hAnsi="Verdana" w:cs="Verdana"/>
          <w:color w:val="000000"/>
          <w:sz w:val="18"/>
          <w:szCs w:val="18"/>
        </w:rPr>
        <w:t>date:-</w:t>
      </w:r>
      <w:proofErr w:type="gramEnd"/>
    </w:p>
    <w:p w14:paraId="31302D52" w14:textId="77777777" w:rsidR="00B10BF3" w:rsidRPr="00946FC2" w:rsidRDefault="00B10BF3" w:rsidP="00B10BF3">
      <w:pPr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20477B6E" w14:textId="77777777" w:rsidR="00B10BF3" w:rsidRPr="00946FC2" w:rsidRDefault="00B10BF3" w:rsidP="00D00233">
      <w:pPr>
        <w:numPr>
          <w:ilvl w:val="0"/>
          <w:numId w:val="3"/>
        </w:numPr>
        <w:spacing w:after="12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 xml:space="preserve">The Hong Kong and shanghai Banking corporation Ltd. Of </w:t>
      </w:r>
      <w:r w:rsidR="008B7706" w:rsidRPr="00946FC2">
        <w:rPr>
          <w:rFonts w:ascii="Verdana" w:hAnsi="Verdana" w:cs="Verdana"/>
          <w:color w:val="000000"/>
          <w:sz w:val="18"/>
          <w:szCs w:val="18"/>
        </w:rPr>
        <w:t>approx.</w:t>
      </w:r>
      <w:r w:rsidRPr="00946FC2">
        <w:rPr>
          <w:rFonts w:ascii="Verdana" w:hAnsi="Verdana" w:cs="Verdana"/>
          <w:color w:val="000000"/>
          <w:sz w:val="18"/>
          <w:szCs w:val="18"/>
        </w:rPr>
        <w:t xml:space="preserve"> 125,000 sq.</w:t>
      </w:r>
      <w:r w:rsidR="00F913A7" w:rsidRPr="00946FC2">
        <w:rPr>
          <w:rFonts w:ascii="Verdana" w:hAnsi="Verdana" w:cs="Verdana"/>
          <w:color w:val="000000"/>
          <w:sz w:val="18"/>
          <w:szCs w:val="18"/>
        </w:rPr>
        <w:t xml:space="preserve"> </w:t>
      </w:r>
      <w:r w:rsidRPr="00946FC2">
        <w:rPr>
          <w:rFonts w:ascii="Verdana" w:hAnsi="Verdana" w:cs="Verdana"/>
          <w:color w:val="000000"/>
          <w:sz w:val="18"/>
          <w:szCs w:val="18"/>
        </w:rPr>
        <w:t xml:space="preserve">ft area </w:t>
      </w:r>
      <w:r w:rsidR="00387F23" w:rsidRPr="00946FC2">
        <w:rPr>
          <w:rFonts w:ascii="Verdana" w:hAnsi="Verdana" w:cs="Verdana"/>
          <w:color w:val="000000"/>
          <w:sz w:val="18"/>
          <w:szCs w:val="18"/>
        </w:rPr>
        <w:t>from Aug</w:t>
      </w:r>
      <w:r w:rsidRPr="00946FC2">
        <w:rPr>
          <w:rFonts w:ascii="Verdana" w:hAnsi="Verdana" w:cs="Verdana"/>
          <w:color w:val="000000"/>
          <w:sz w:val="18"/>
          <w:szCs w:val="18"/>
        </w:rPr>
        <w:t xml:space="preserve"> 2011 to  </w:t>
      </w:r>
      <w:r w:rsidR="00387F23" w:rsidRPr="00946FC2">
        <w:rPr>
          <w:rFonts w:ascii="Verdana" w:hAnsi="Verdana" w:cs="Verdana"/>
          <w:color w:val="000000"/>
          <w:sz w:val="18"/>
          <w:szCs w:val="18"/>
        </w:rPr>
        <w:t xml:space="preserve">            </w:t>
      </w:r>
      <w:r w:rsidRPr="00946FC2">
        <w:rPr>
          <w:rFonts w:ascii="Verdana" w:hAnsi="Verdana" w:cs="Verdana"/>
          <w:color w:val="000000"/>
          <w:sz w:val="18"/>
          <w:szCs w:val="18"/>
        </w:rPr>
        <w:t>Dec 2013.</w:t>
      </w:r>
    </w:p>
    <w:p w14:paraId="7157003A" w14:textId="77777777" w:rsidR="00B10BF3" w:rsidRPr="00946FC2" w:rsidRDefault="00B10BF3" w:rsidP="00D00233">
      <w:pPr>
        <w:numPr>
          <w:ilvl w:val="0"/>
          <w:numId w:val="3"/>
        </w:numPr>
        <w:spacing w:after="12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 xml:space="preserve">Wipro Ltd. Of </w:t>
      </w:r>
      <w:r w:rsidR="008B7706" w:rsidRPr="00946FC2">
        <w:rPr>
          <w:rFonts w:ascii="Verdana" w:hAnsi="Verdana" w:cs="Verdana"/>
          <w:color w:val="000000"/>
          <w:sz w:val="18"/>
          <w:szCs w:val="18"/>
        </w:rPr>
        <w:t>approx.</w:t>
      </w:r>
      <w:r w:rsidR="007B3F2B" w:rsidRPr="00946FC2">
        <w:rPr>
          <w:rFonts w:ascii="Verdana" w:hAnsi="Verdana" w:cs="Verdana"/>
          <w:color w:val="000000"/>
          <w:sz w:val="18"/>
          <w:szCs w:val="18"/>
        </w:rPr>
        <w:t xml:space="preserve"> 90,000 sq. ft area from Dec</w:t>
      </w:r>
      <w:r w:rsidRPr="00946FC2">
        <w:rPr>
          <w:rFonts w:ascii="Verdana" w:hAnsi="Verdana" w:cs="Verdana"/>
          <w:color w:val="000000"/>
          <w:sz w:val="18"/>
          <w:szCs w:val="18"/>
        </w:rPr>
        <w:t xml:space="preserve"> </w:t>
      </w:r>
      <w:r w:rsidR="00114A2C" w:rsidRPr="00946FC2">
        <w:rPr>
          <w:rFonts w:ascii="Verdana" w:hAnsi="Verdana" w:cs="Verdana"/>
          <w:color w:val="000000"/>
          <w:sz w:val="18"/>
          <w:szCs w:val="18"/>
        </w:rPr>
        <w:t>2013 to</w:t>
      </w:r>
      <w:r w:rsidR="009E7299" w:rsidRPr="00946FC2">
        <w:rPr>
          <w:rFonts w:ascii="Verdana" w:hAnsi="Verdana" w:cs="Verdana"/>
          <w:color w:val="000000"/>
          <w:sz w:val="18"/>
          <w:szCs w:val="18"/>
        </w:rPr>
        <w:t xml:space="preserve"> June</w:t>
      </w:r>
      <w:r w:rsidRPr="00946FC2">
        <w:rPr>
          <w:rFonts w:ascii="Verdana" w:hAnsi="Verdana" w:cs="Verdana"/>
          <w:color w:val="000000"/>
          <w:sz w:val="18"/>
          <w:szCs w:val="18"/>
        </w:rPr>
        <w:t xml:space="preserve"> 2014.</w:t>
      </w:r>
    </w:p>
    <w:p w14:paraId="31B0A609" w14:textId="77777777" w:rsidR="00755D21" w:rsidRPr="00946FC2" w:rsidRDefault="00755D21" w:rsidP="00D00233">
      <w:pPr>
        <w:numPr>
          <w:ilvl w:val="0"/>
          <w:numId w:val="3"/>
        </w:numPr>
        <w:spacing w:after="12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 xml:space="preserve">Siemens India Ltd. Worli of </w:t>
      </w:r>
      <w:r w:rsidR="008B7706" w:rsidRPr="00946FC2">
        <w:rPr>
          <w:rFonts w:ascii="Verdana" w:hAnsi="Verdana" w:cs="Verdana"/>
          <w:color w:val="000000"/>
          <w:sz w:val="18"/>
          <w:szCs w:val="18"/>
        </w:rPr>
        <w:t>approx.</w:t>
      </w:r>
      <w:r w:rsidRPr="00946FC2">
        <w:rPr>
          <w:rFonts w:ascii="Verdana" w:hAnsi="Verdana" w:cs="Verdana"/>
          <w:color w:val="000000"/>
          <w:sz w:val="18"/>
          <w:szCs w:val="18"/>
        </w:rPr>
        <w:t xml:space="preserve"> </w:t>
      </w:r>
      <w:r w:rsidR="0065224B" w:rsidRPr="00946FC2">
        <w:rPr>
          <w:rFonts w:ascii="Verdana" w:hAnsi="Verdana" w:cs="Verdana"/>
          <w:color w:val="000000"/>
          <w:sz w:val="18"/>
          <w:szCs w:val="18"/>
        </w:rPr>
        <w:t>2</w:t>
      </w:r>
      <w:r w:rsidRPr="00946FC2">
        <w:rPr>
          <w:rFonts w:ascii="Verdana" w:hAnsi="Verdana" w:cs="Verdana"/>
          <w:color w:val="000000"/>
          <w:sz w:val="18"/>
          <w:szCs w:val="18"/>
        </w:rPr>
        <w:t>40,000 sq.</w:t>
      </w:r>
      <w:r w:rsidR="00F913A7" w:rsidRPr="00946FC2">
        <w:rPr>
          <w:rFonts w:ascii="Verdana" w:hAnsi="Verdana" w:cs="Verdana"/>
          <w:color w:val="000000"/>
          <w:sz w:val="18"/>
          <w:szCs w:val="18"/>
        </w:rPr>
        <w:t xml:space="preserve"> </w:t>
      </w:r>
      <w:r w:rsidRPr="00946FC2">
        <w:rPr>
          <w:rFonts w:ascii="Verdana" w:hAnsi="Verdana" w:cs="Verdana"/>
          <w:color w:val="000000"/>
          <w:sz w:val="18"/>
          <w:szCs w:val="18"/>
        </w:rPr>
        <w:t>ft</w:t>
      </w:r>
      <w:r w:rsidR="00AF1B0F" w:rsidRPr="00946FC2">
        <w:rPr>
          <w:rFonts w:ascii="Verdana" w:hAnsi="Verdana" w:cs="Verdana"/>
          <w:color w:val="000000"/>
          <w:sz w:val="18"/>
          <w:szCs w:val="18"/>
        </w:rPr>
        <w:t xml:space="preserve"> </w:t>
      </w:r>
      <w:r w:rsidR="00E50E4B" w:rsidRPr="00946FC2">
        <w:rPr>
          <w:rFonts w:ascii="Verdana" w:hAnsi="Verdana" w:cs="Verdana"/>
          <w:color w:val="000000"/>
          <w:sz w:val="18"/>
          <w:szCs w:val="18"/>
        </w:rPr>
        <w:t>area from June 2014 to June 2015.</w:t>
      </w:r>
    </w:p>
    <w:p w14:paraId="60DE6F93" w14:textId="77777777" w:rsidR="00E86D63" w:rsidRPr="00B26FD7" w:rsidRDefault="00E86D63">
      <w:pPr>
        <w:rPr>
          <w:rFonts w:ascii="Verdana" w:hAnsi="Verdana" w:cs="Verdana"/>
          <w:b/>
          <w:bCs/>
          <w:color w:val="000000"/>
          <w:sz w:val="18"/>
          <w:szCs w:val="18"/>
        </w:rPr>
      </w:pP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>Key Deliverables:</w:t>
      </w:r>
    </w:p>
    <w:p w14:paraId="68247E67" w14:textId="5DDA7A44" w:rsidR="002A1F20" w:rsidRPr="00946FC2" w:rsidRDefault="002A1F20" w:rsidP="00D00233">
      <w:pPr>
        <w:pStyle w:val="ListParagraph"/>
        <w:numPr>
          <w:ilvl w:val="1"/>
          <w:numId w:val="6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Managed, coordinated, and monitored building maintenance and operations to ensure seamless facility management.</w:t>
      </w:r>
    </w:p>
    <w:p w14:paraId="5B123060" w14:textId="4DA04CE1" w:rsidR="002A1F20" w:rsidRPr="00946FC2" w:rsidRDefault="002A1F20" w:rsidP="00D00233">
      <w:pPr>
        <w:pStyle w:val="ListParagraph"/>
        <w:numPr>
          <w:ilvl w:val="1"/>
          <w:numId w:val="6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Coordinated work schedules and tasks as per daily assignments from the client and operation manager.</w:t>
      </w:r>
    </w:p>
    <w:p w14:paraId="63D6AF7C" w14:textId="1CE5169D" w:rsidR="002A1F20" w:rsidRPr="00946FC2" w:rsidRDefault="002A1F20" w:rsidP="00D00233">
      <w:pPr>
        <w:pStyle w:val="ListParagraph"/>
        <w:numPr>
          <w:ilvl w:val="1"/>
          <w:numId w:val="6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Collaborated with clients and operation managers to align schedules and manage ongoing projects efficiently.</w:t>
      </w:r>
    </w:p>
    <w:p w14:paraId="3E17155E" w14:textId="52F5909A" w:rsidR="002A1F20" w:rsidRPr="00946FC2" w:rsidRDefault="002A1F20" w:rsidP="00D00233">
      <w:pPr>
        <w:pStyle w:val="ListParagraph"/>
        <w:numPr>
          <w:ilvl w:val="1"/>
          <w:numId w:val="6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lastRenderedPageBreak/>
        <w:t>Provided business administration services, including catering, pantry support, housekeeping, and cleaning for Wipro Limited’s Head Facilities.</w:t>
      </w:r>
    </w:p>
    <w:p w14:paraId="169B9184" w14:textId="06E86751" w:rsidR="002A1F20" w:rsidRPr="00946FC2" w:rsidRDefault="002A1F20" w:rsidP="00D00233">
      <w:pPr>
        <w:pStyle w:val="ListParagraph"/>
        <w:numPr>
          <w:ilvl w:val="1"/>
          <w:numId w:val="6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Ensured full compliance with regulatory and accreditation agency requirements to maintain facility standards.</w:t>
      </w:r>
    </w:p>
    <w:p w14:paraId="692A2AAD" w14:textId="4D266838" w:rsidR="002A1F20" w:rsidRPr="00946FC2" w:rsidRDefault="002A1F20" w:rsidP="00D00233">
      <w:pPr>
        <w:pStyle w:val="ListParagraph"/>
        <w:numPr>
          <w:ilvl w:val="1"/>
          <w:numId w:val="6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Monitored production, workflow, and schedules, implementing changes to enhance efficiency and work quality.</w:t>
      </w:r>
    </w:p>
    <w:p w14:paraId="11B411C2" w14:textId="47012F34" w:rsidR="002A1F20" w:rsidRPr="00946FC2" w:rsidRDefault="002A1F20" w:rsidP="00D00233">
      <w:pPr>
        <w:pStyle w:val="ListParagraph"/>
        <w:numPr>
          <w:ilvl w:val="1"/>
          <w:numId w:val="6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Coordinated planning, scheduling, and implementation of activities to meet objectives in collaboration with facility departments and services.</w:t>
      </w:r>
    </w:p>
    <w:p w14:paraId="4419E9F6" w14:textId="4C251EAF" w:rsidR="002A1F20" w:rsidRPr="00946FC2" w:rsidRDefault="002A1F20" w:rsidP="00D00233">
      <w:pPr>
        <w:pStyle w:val="ListParagraph"/>
        <w:numPr>
          <w:ilvl w:val="1"/>
          <w:numId w:val="6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Managed coordination of plumbing and carpentry-related issues, ensuring timely resolution.</w:t>
      </w:r>
    </w:p>
    <w:p w14:paraId="31315BD5" w14:textId="1BE35C21" w:rsidR="002A1F20" w:rsidRPr="00946FC2" w:rsidRDefault="002A1F20" w:rsidP="00D00233">
      <w:pPr>
        <w:pStyle w:val="ListParagraph"/>
        <w:numPr>
          <w:ilvl w:val="1"/>
          <w:numId w:val="6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Handled AMC coordination and vendor management, ensuring consistent service quality and timely deliveries.</w:t>
      </w:r>
    </w:p>
    <w:p w14:paraId="4D9CCF92" w14:textId="7FE7F62A" w:rsidR="002A1F20" w:rsidRPr="00946FC2" w:rsidRDefault="002A1F20" w:rsidP="00D00233">
      <w:pPr>
        <w:pStyle w:val="ListParagraph"/>
        <w:numPr>
          <w:ilvl w:val="1"/>
          <w:numId w:val="6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Managed inventory and consumables, ensuring stock levels were maintained for operational needs.</w:t>
      </w:r>
    </w:p>
    <w:p w14:paraId="13D40209" w14:textId="3482AB02" w:rsidR="002A1F20" w:rsidRPr="00946FC2" w:rsidRDefault="002A1F20" w:rsidP="00D00233">
      <w:pPr>
        <w:pStyle w:val="ListParagraph"/>
        <w:numPr>
          <w:ilvl w:val="1"/>
          <w:numId w:val="6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Processed payroll and ensured accurate and timely compensation for all staff members.</w:t>
      </w:r>
    </w:p>
    <w:p w14:paraId="475EDF9F" w14:textId="3E1C5C24" w:rsidR="002A1F20" w:rsidRPr="00946FC2" w:rsidRDefault="002A1F20" w:rsidP="00D00233">
      <w:pPr>
        <w:pStyle w:val="ListParagraph"/>
        <w:numPr>
          <w:ilvl w:val="1"/>
          <w:numId w:val="6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proofErr w:type="gramStart"/>
      <w:r w:rsidRPr="00946FC2">
        <w:rPr>
          <w:rFonts w:ascii="Verdana" w:hAnsi="Verdana" w:cs="Verdana"/>
          <w:color w:val="000000"/>
          <w:sz w:val="18"/>
          <w:szCs w:val="18"/>
        </w:rPr>
        <w:t>Prepared Bill of Quantities (BOQ),</w:t>
      </w:r>
      <w:proofErr w:type="gramEnd"/>
      <w:r w:rsidRPr="00946FC2">
        <w:rPr>
          <w:rFonts w:ascii="Verdana" w:hAnsi="Verdana" w:cs="Verdana"/>
          <w:color w:val="000000"/>
          <w:sz w:val="18"/>
          <w:szCs w:val="18"/>
        </w:rPr>
        <w:t xml:space="preserve"> obtained necessary approvals from the admin team, and supervised job completion. Followed up with the accounts team for bill processing and payments.</w:t>
      </w:r>
    </w:p>
    <w:p w14:paraId="1DB5B420" w14:textId="4842ACE6" w:rsidR="002A1F20" w:rsidRPr="00946FC2" w:rsidRDefault="002A1F20" w:rsidP="00D00233">
      <w:pPr>
        <w:pStyle w:val="ListParagraph"/>
        <w:numPr>
          <w:ilvl w:val="1"/>
          <w:numId w:val="6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Ensured prompt invoicing and recovery of payments for services rendered, adhering to contractual agreements.</w:t>
      </w:r>
    </w:p>
    <w:p w14:paraId="5ECBEF8A" w14:textId="4BE7F055" w:rsidR="002A1F20" w:rsidRPr="00946FC2" w:rsidRDefault="002A1F20" w:rsidP="00D00233">
      <w:pPr>
        <w:pStyle w:val="ListParagraph"/>
        <w:numPr>
          <w:ilvl w:val="1"/>
          <w:numId w:val="6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Managed staff grooming, hygiene, cleaning standards, uniform policies, and overall professionalism.</w:t>
      </w:r>
    </w:p>
    <w:p w14:paraId="22E4EE35" w14:textId="35441EE8" w:rsidR="005238A9" w:rsidRPr="00946FC2" w:rsidRDefault="002A1F20" w:rsidP="00D00233">
      <w:pPr>
        <w:pStyle w:val="ListParagraph"/>
        <w:numPr>
          <w:ilvl w:val="1"/>
          <w:numId w:val="6"/>
        </w:numPr>
        <w:suppressAutoHyphens w:val="0"/>
        <w:spacing w:before="40" w:after="40"/>
        <w:jc w:val="both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Assisted with recruitment, selection, and induction of new staff, ensuring a smooth onboarding process.</w:t>
      </w:r>
    </w:p>
    <w:p w14:paraId="4393372A" w14:textId="77777777" w:rsidR="00E86D63" w:rsidRPr="00946FC2" w:rsidRDefault="00E86D63" w:rsidP="0084790B">
      <w:pPr>
        <w:shd w:val="clear" w:color="auto" w:fill="E6E6E6"/>
        <w:spacing w:before="60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 J</w:t>
      </w:r>
      <w:r w:rsidR="00621940"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uly </w:t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>200</w:t>
      </w:r>
      <w:r w:rsidR="00621940" w:rsidRPr="00946FC2">
        <w:rPr>
          <w:rFonts w:ascii="Verdana" w:hAnsi="Verdana" w:cs="Verdana"/>
          <w:b/>
          <w:bCs/>
          <w:color w:val="000000"/>
          <w:sz w:val="18"/>
          <w:szCs w:val="18"/>
        </w:rPr>
        <w:t>3</w:t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 </w:t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ab/>
        <w:t xml:space="preserve">            </w:t>
      </w:r>
      <w:proofErr w:type="spellStart"/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>Metlife</w:t>
      </w:r>
      <w:proofErr w:type="spellEnd"/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 xml:space="preserve"> India Insurance Co. Ltd.</w:t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ab/>
      </w:r>
    </w:p>
    <w:p w14:paraId="01B82888" w14:textId="77777777" w:rsidR="00E86D63" w:rsidRPr="00946FC2" w:rsidRDefault="00E86D63" w:rsidP="0084790B">
      <w:pPr>
        <w:shd w:val="clear" w:color="auto" w:fill="E6E6E6"/>
        <w:spacing w:before="60"/>
        <w:jc w:val="both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>to June 201</w:t>
      </w:r>
      <w:r w:rsidR="00186C3D" w:rsidRPr="00946FC2">
        <w:rPr>
          <w:rFonts w:ascii="Verdana" w:hAnsi="Verdana" w:cs="Verdana"/>
          <w:b/>
          <w:bCs/>
          <w:color w:val="000000"/>
          <w:sz w:val="18"/>
          <w:szCs w:val="18"/>
        </w:rPr>
        <w:t>1</w:t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946FC2">
        <w:rPr>
          <w:rFonts w:ascii="Verdana" w:hAnsi="Verdana" w:cs="Verdana"/>
          <w:b/>
          <w:bCs/>
          <w:color w:val="000000"/>
          <w:sz w:val="18"/>
          <w:szCs w:val="18"/>
        </w:rPr>
        <w:tab/>
        <w:t>as Senior Executive - Facilities &amp; Administration Cum Operation &amp; Services</w:t>
      </w:r>
    </w:p>
    <w:p w14:paraId="10F7922C" w14:textId="77777777" w:rsidR="00E86D63" w:rsidRPr="00946FC2" w:rsidRDefault="00E86D63" w:rsidP="00194DB0">
      <w:pPr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04AF4E46" w14:textId="77777777" w:rsidR="00E86D63" w:rsidRPr="00B26FD7" w:rsidRDefault="00E86D63" w:rsidP="00E75199">
      <w:pPr>
        <w:rPr>
          <w:rFonts w:ascii="Verdana" w:hAnsi="Verdana" w:cs="Verdana"/>
          <w:b/>
          <w:bCs/>
          <w:color w:val="000000"/>
          <w:sz w:val="18"/>
          <w:szCs w:val="18"/>
        </w:rPr>
      </w:pP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>Key Deliverables:</w:t>
      </w:r>
    </w:p>
    <w:p w14:paraId="5D173C0C" w14:textId="70F3364F" w:rsidR="00717CBD" w:rsidRDefault="00717CBD" w:rsidP="00D00233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Managed the complete vendor lifecycle, from selection to final sign-off, ensuring effective vendor relationships and contract compliance.</w:t>
      </w:r>
    </w:p>
    <w:p w14:paraId="728919B0" w14:textId="6218D32D" w:rsidR="00BB3E5C" w:rsidRPr="00BB3E5C" w:rsidRDefault="00BB3E5C" w:rsidP="00BB3E5C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BB3E5C">
        <w:rPr>
          <w:rFonts w:ascii="Verdana" w:hAnsi="Verdana" w:cs="Verdana"/>
          <w:color w:val="000000"/>
          <w:sz w:val="18"/>
          <w:szCs w:val="18"/>
        </w:rPr>
        <w:t>Organize and prepare materials for meetings, including agendas and presentations.</w:t>
      </w:r>
    </w:p>
    <w:p w14:paraId="10AB5CCB" w14:textId="77777777" w:rsidR="00BB3E5C" w:rsidRPr="00BB3E5C" w:rsidRDefault="00BB3E5C" w:rsidP="00BB3E5C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BB3E5C">
        <w:rPr>
          <w:rFonts w:ascii="Verdana" w:hAnsi="Verdana" w:cs="Verdana"/>
          <w:color w:val="000000"/>
          <w:sz w:val="18"/>
          <w:szCs w:val="18"/>
        </w:rPr>
        <w:t>Take minutes and follow up on action items from meetings.</w:t>
      </w:r>
    </w:p>
    <w:p w14:paraId="44D6C966" w14:textId="77777777" w:rsidR="00BB3E5C" w:rsidRPr="00BB3E5C" w:rsidRDefault="00BB3E5C" w:rsidP="00BB3E5C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BB3E5C">
        <w:rPr>
          <w:rFonts w:ascii="Verdana" w:hAnsi="Verdana" w:cs="Verdana"/>
          <w:color w:val="000000"/>
          <w:sz w:val="18"/>
          <w:szCs w:val="18"/>
        </w:rPr>
        <w:t>Assist in planning and executing company events, conferences, and functions.</w:t>
      </w:r>
    </w:p>
    <w:p w14:paraId="26A9734B" w14:textId="47CEBE12" w:rsidR="00BB3E5C" w:rsidRPr="00BB3E5C" w:rsidRDefault="00BB3E5C" w:rsidP="00BB3E5C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BB3E5C">
        <w:rPr>
          <w:rFonts w:ascii="Verdana" w:hAnsi="Verdana" w:cs="Verdana"/>
          <w:color w:val="000000"/>
          <w:sz w:val="18"/>
          <w:szCs w:val="18"/>
        </w:rPr>
        <w:t>Manage and coordinate the executive’s calendar, appointments, and meetings.</w:t>
      </w:r>
    </w:p>
    <w:p w14:paraId="30B9BBFC" w14:textId="615E9945" w:rsidR="00BB3E5C" w:rsidRPr="00BB3E5C" w:rsidRDefault="00BB3E5C" w:rsidP="00BB3E5C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BB3E5C">
        <w:rPr>
          <w:rFonts w:ascii="Verdana" w:hAnsi="Verdana" w:cs="Verdana"/>
          <w:color w:val="000000"/>
          <w:sz w:val="18"/>
          <w:szCs w:val="18"/>
        </w:rPr>
        <w:t>Schedule internal and external meetings, ensuring proper time management.</w:t>
      </w:r>
    </w:p>
    <w:p w14:paraId="29CC1DEA" w14:textId="00C1B227" w:rsidR="00BB3E5C" w:rsidRPr="00BB3E5C" w:rsidRDefault="00BB3E5C" w:rsidP="00BB3E5C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BB3E5C">
        <w:rPr>
          <w:rFonts w:ascii="Verdana" w:hAnsi="Verdana" w:cs="Verdana"/>
          <w:color w:val="000000"/>
          <w:sz w:val="18"/>
          <w:szCs w:val="18"/>
        </w:rPr>
        <w:t>Handle travel arrangements, including flights, accommodations, and itineraries.</w:t>
      </w:r>
    </w:p>
    <w:p w14:paraId="267F0E9D" w14:textId="052AD904" w:rsidR="00BB3E5C" w:rsidRPr="00BB3E5C" w:rsidRDefault="00BB3E5C" w:rsidP="00A96E02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BB3E5C">
        <w:rPr>
          <w:rFonts w:ascii="Verdana" w:hAnsi="Verdana" w:cs="Verdana"/>
          <w:color w:val="000000"/>
          <w:sz w:val="18"/>
          <w:szCs w:val="18"/>
        </w:rPr>
        <w:t>Draft, edit, and proofread emails, reports, presentations, and other documents.</w:t>
      </w:r>
    </w:p>
    <w:p w14:paraId="24F9450E" w14:textId="08626F1E" w:rsidR="00BB3E5C" w:rsidRPr="00BB3E5C" w:rsidRDefault="00BB3E5C" w:rsidP="00A96E02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BB3E5C">
        <w:rPr>
          <w:rFonts w:ascii="Verdana" w:hAnsi="Verdana" w:cs="Verdana"/>
          <w:color w:val="000000"/>
          <w:sz w:val="18"/>
          <w:szCs w:val="18"/>
        </w:rPr>
        <w:t xml:space="preserve">Prepare expense reports and manage budgets for executive-related </w:t>
      </w:r>
      <w:r w:rsidR="00CE2464" w:rsidRPr="00BB3E5C">
        <w:rPr>
          <w:rFonts w:ascii="Verdana" w:hAnsi="Verdana" w:cs="Verdana"/>
          <w:color w:val="000000"/>
          <w:sz w:val="18"/>
          <w:szCs w:val="18"/>
        </w:rPr>
        <w:t>expenses.</w:t>
      </w:r>
    </w:p>
    <w:p w14:paraId="5E03A32C" w14:textId="21DC3CD7" w:rsidR="00BB3E5C" w:rsidRPr="00946FC2" w:rsidRDefault="00BB3E5C" w:rsidP="00BB3E5C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BB3E5C">
        <w:rPr>
          <w:rFonts w:ascii="Verdana" w:hAnsi="Verdana" w:cs="Verdana"/>
          <w:color w:val="000000"/>
          <w:sz w:val="18"/>
          <w:szCs w:val="18"/>
        </w:rPr>
        <w:t>Serve as a point of contact between the executive and internal/external stakeholders.</w:t>
      </w:r>
    </w:p>
    <w:p w14:paraId="5F676E3A" w14:textId="628C7D50" w:rsidR="00717CBD" w:rsidRPr="00946FC2" w:rsidRDefault="00717CBD" w:rsidP="00D00233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Administered vendor payments and resolved any payment-related issues to maintain smooth operations.</w:t>
      </w:r>
    </w:p>
    <w:p w14:paraId="1DFC870E" w14:textId="0758FD40" w:rsidR="00717CBD" w:rsidRPr="00946FC2" w:rsidRDefault="00717CBD" w:rsidP="00D00233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Oversaw office maintenance and procurement, ensuring a conducive work environment.</w:t>
      </w:r>
    </w:p>
    <w:p w14:paraId="7BD5F1B5" w14:textId="68684F8D" w:rsidR="00717CBD" w:rsidRPr="00946FC2" w:rsidRDefault="00717CBD" w:rsidP="00D00233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Managed financial accounts for the Western Region, including extensive reconciliation of various vouchers and bills.</w:t>
      </w:r>
    </w:p>
    <w:p w14:paraId="59A6B3D9" w14:textId="2D20F374" w:rsidR="00717CBD" w:rsidRPr="00946FC2" w:rsidRDefault="00717CBD" w:rsidP="00D00233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Supervised housekeeping and security personnel across all branches to ensure operational efficiency and safety.</w:t>
      </w:r>
    </w:p>
    <w:p w14:paraId="6B4E78DA" w14:textId="4C338045" w:rsidR="00717CBD" w:rsidRPr="00946FC2" w:rsidRDefault="00717CBD" w:rsidP="00D00233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Liaised with landlords, property owners, and government officials to address and resolve queries related to office premises.</w:t>
      </w:r>
    </w:p>
    <w:p w14:paraId="3C7F280D" w14:textId="03674092" w:rsidR="00717CBD" w:rsidRPr="00946FC2" w:rsidRDefault="00717CBD" w:rsidP="00D00233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Coordinated with the Head Office to monitor and resolve outstanding payments and payment discrepancies.</w:t>
      </w:r>
    </w:p>
    <w:p w14:paraId="75304114" w14:textId="1C33EEA9" w:rsidR="00717CBD" w:rsidRPr="00946FC2" w:rsidRDefault="00717CBD" w:rsidP="00D00233">
      <w:pPr>
        <w:pStyle w:val="ListParagraph"/>
        <w:numPr>
          <w:ilvl w:val="0"/>
          <w:numId w:val="4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Authorized and verified petty cash disbursements for all branches, ensuring appropriate allocation and usage.</w:t>
      </w:r>
    </w:p>
    <w:p w14:paraId="573D8B9C" w14:textId="7805E6F6" w:rsidR="00717CBD" w:rsidRPr="00946FC2" w:rsidRDefault="00717CBD" w:rsidP="00D00233">
      <w:pPr>
        <w:pStyle w:val="ListParagraph"/>
        <w:numPr>
          <w:ilvl w:val="0"/>
          <w:numId w:val="5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Controlled and optimized direct expenses across all branches to adhere to budgetary constraints.</w:t>
      </w:r>
    </w:p>
    <w:p w14:paraId="6F21B683" w14:textId="7EEB62EC" w:rsidR="00717CBD" w:rsidRPr="00946FC2" w:rsidRDefault="00717CBD" w:rsidP="00D00233">
      <w:pPr>
        <w:pStyle w:val="ListParagraph"/>
        <w:numPr>
          <w:ilvl w:val="0"/>
          <w:numId w:val="5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Ensured all branches complied with statutory regulations, promoting legal and operational integrity.</w:t>
      </w:r>
    </w:p>
    <w:p w14:paraId="7B63AD6E" w14:textId="4AE389EF" w:rsidR="00717CBD" w:rsidRPr="00946FC2" w:rsidRDefault="00717CBD" w:rsidP="00D00233">
      <w:pPr>
        <w:pStyle w:val="ListParagraph"/>
        <w:numPr>
          <w:ilvl w:val="0"/>
          <w:numId w:val="5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Procured financial assistance for new premises and handled related administrative tasks as required.</w:t>
      </w:r>
    </w:p>
    <w:p w14:paraId="3A016041" w14:textId="21198CC7" w:rsidR="00717CBD" w:rsidRPr="00946FC2" w:rsidRDefault="00717CBD" w:rsidP="00D00233">
      <w:pPr>
        <w:pStyle w:val="ListParagraph"/>
        <w:numPr>
          <w:ilvl w:val="0"/>
          <w:numId w:val="5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Managed all administrative activities to ensure a productive and supportive work environment.</w:t>
      </w:r>
    </w:p>
    <w:p w14:paraId="61D66ADD" w14:textId="7213657C" w:rsidR="00717CBD" w:rsidRPr="00946FC2" w:rsidRDefault="00717CBD" w:rsidP="00D00233">
      <w:pPr>
        <w:pStyle w:val="ListParagraph"/>
        <w:numPr>
          <w:ilvl w:val="0"/>
          <w:numId w:val="5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Maintained various Management Information Systems (MIS) for housekeeping, security, vendor management, and other related activities.</w:t>
      </w:r>
    </w:p>
    <w:p w14:paraId="79CE8489" w14:textId="6766A8D9" w:rsidR="00717CBD" w:rsidRPr="00946FC2" w:rsidRDefault="00717CBD" w:rsidP="00D00233">
      <w:pPr>
        <w:pStyle w:val="ListParagraph"/>
        <w:numPr>
          <w:ilvl w:val="0"/>
          <w:numId w:val="5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Led recruitment efforts, overseeing the onboarding process for new employees.</w:t>
      </w:r>
    </w:p>
    <w:p w14:paraId="02BF7D53" w14:textId="1640AF04" w:rsidR="00717CBD" w:rsidRPr="00946FC2" w:rsidRDefault="00717CBD" w:rsidP="00D00233">
      <w:pPr>
        <w:pStyle w:val="ListParagraph"/>
        <w:numPr>
          <w:ilvl w:val="0"/>
          <w:numId w:val="5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Verified and processed employee applications through to policy issuance, ensuring accuracy and compliance.</w:t>
      </w:r>
    </w:p>
    <w:p w14:paraId="07378EE1" w14:textId="4339CC48" w:rsidR="00717CBD" w:rsidRPr="00946FC2" w:rsidRDefault="00717CBD" w:rsidP="00D00233">
      <w:pPr>
        <w:pStyle w:val="ListParagraph"/>
        <w:numPr>
          <w:ilvl w:val="0"/>
          <w:numId w:val="5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Recruited and onboarded Financial Advisors, overseeing the issuance of their FA codes.</w:t>
      </w:r>
    </w:p>
    <w:p w14:paraId="79710A48" w14:textId="5C1F77BA" w:rsidR="00717CBD" w:rsidRPr="00946FC2" w:rsidRDefault="00717CBD" w:rsidP="00D00233">
      <w:pPr>
        <w:pStyle w:val="ListParagraph"/>
        <w:numPr>
          <w:ilvl w:val="0"/>
          <w:numId w:val="5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Processed financial instruments and daily cash transactions, ensuring accuracy and efficiency.</w:t>
      </w:r>
    </w:p>
    <w:p w14:paraId="00A45400" w14:textId="0BF97E17" w:rsidR="00717CBD" w:rsidRPr="00946FC2" w:rsidRDefault="00717CBD" w:rsidP="00D00233">
      <w:pPr>
        <w:pStyle w:val="ListParagraph"/>
        <w:numPr>
          <w:ilvl w:val="0"/>
          <w:numId w:val="5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Addressed customer queries and requests related to policy servicing, ensuring a high level of client satisfaction.</w:t>
      </w:r>
    </w:p>
    <w:p w14:paraId="3B374543" w14:textId="4C4D3422" w:rsidR="00717CBD" w:rsidRPr="00946FC2" w:rsidRDefault="00717CBD" w:rsidP="00D00233">
      <w:pPr>
        <w:pStyle w:val="ListParagraph"/>
        <w:numPr>
          <w:ilvl w:val="0"/>
          <w:numId w:val="5"/>
        </w:numPr>
        <w:suppressAutoHyphens w:val="0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Provided support to both external and internal clients, fostering strong business relationships.</w:t>
      </w:r>
    </w:p>
    <w:p w14:paraId="1A2293B5" w14:textId="18EB27F8" w:rsidR="005D4720" w:rsidRPr="006C0165" w:rsidRDefault="00717CBD" w:rsidP="00D00233">
      <w:pPr>
        <w:pStyle w:val="ListParagraph"/>
        <w:numPr>
          <w:ilvl w:val="0"/>
          <w:numId w:val="5"/>
        </w:numPr>
        <w:tabs>
          <w:tab w:val="left" w:pos="2248"/>
        </w:tabs>
        <w:snapToGrid w:val="0"/>
        <w:spacing w:before="60"/>
        <w:jc w:val="both"/>
        <w:rPr>
          <w:rFonts w:ascii="Verdana" w:hAnsi="Verdana" w:cs="Verdana"/>
          <w:color w:val="000000"/>
          <w:sz w:val="18"/>
          <w:szCs w:val="18"/>
        </w:rPr>
      </w:pPr>
      <w:r w:rsidRPr="00946FC2">
        <w:rPr>
          <w:rFonts w:ascii="Verdana" w:hAnsi="Verdana" w:cs="Verdana"/>
          <w:color w:val="000000"/>
          <w:sz w:val="18"/>
          <w:szCs w:val="18"/>
        </w:rPr>
        <w:t>Collaborated with Bangalore and Gurgaon offices to resolve queries and streamline operations across locations.</w:t>
      </w:r>
    </w:p>
    <w:p w14:paraId="3CCC7609" w14:textId="77777777" w:rsidR="00A97791" w:rsidRDefault="00A97791">
      <w:pPr>
        <w:ind w:left="360"/>
        <w:rPr>
          <w:rFonts w:ascii="Verdana" w:hAnsi="Verdana" w:cs="Verdana"/>
          <w:color w:val="000000"/>
          <w:sz w:val="18"/>
          <w:szCs w:val="18"/>
        </w:rPr>
      </w:pPr>
    </w:p>
    <w:p w14:paraId="571F32DA" w14:textId="77777777" w:rsidR="00662084" w:rsidRDefault="00662084">
      <w:pPr>
        <w:ind w:left="360"/>
        <w:rPr>
          <w:rFonts w:ascii="Verdana" w:hAnsi="Verdana" w:cs="Verdana"/>
          <w:color w:val="000000"/>
          <w:sz w:val="18"/>
          <w:szCs w:val="18"/>
        </w:rPr>
      </w:pPr>
    </w:p>
    <w:p w14:paraId="7A0E3A51" w14:textId="77777777" w:rsidR="00662084" w:rsidRDefault="00662084">
      <w:pPr>
        <w:ind w:left="360"/>
        <w:rPr>
          <w:rFonts w:ascii="Verdana" w:hAnsi="Verdana" w:cs="Verdana"/>
          <w:color w:val="000000"/>
          <w:sz w:val="18"/>
          <w:szCs w:val="18"/>
        </w:rPr>
      </w:pPr>
    </w:p>
    <w:p w14:paraId="4A597487" w14:textId="77777777" w:rsidR="00662084" w:rsidRDefault="00662084">
      <w:pPr>
        <w:ind w:left="360"/>
        <w:rPr>
          <w:rFonts w:ascii="Verdana" w:hAnsi="Verdana" w:cs="Verdana"/>
          <w:color w:val="000000"/>
          <w:sz w:val="18"/>
          <w:szCs w:val="18"/>
        </w:rPr>
      </w:pPr>
    </w:p>
    <w:p w14:paraId="5772579B" w14:textId="77777777" w:rsidR="00662084" w:rsidRDefault="00662084">
      <w:pPr>
        <w:ind w:left="360"/>
        <w:rPr>
          <w:rFonts w:ascii="Verdana" w:hAnsi="Verdana" w:cs="Verdana"/>
          <w:color w:val="000000"/>
          <w:sz w:val="18"/>
          <w:szCs w:val="18"/>
        </w:rPr>
      </w:pPr>
    </w:p>
    <w:p w14:paraId="5160115C" w14:textId="77777777" w:rsidR="00662084" w:rsidRDefault="00662084">
      <w:pPr>
        <w:ind w:left="360"/>
        <w:rPr>
          <w:rFonts w:ascii="Verdana" w:hAnsi="Verdana" w:cs="Verdana"/>
          <w:color w:val="000000"/>
          <w:sz w:val="18"/>
          <w:szCs w:val="18"/>
        </w:rPr>
      </w:pPr>
    </w:p>
    <w:p w14:paraId="68D94189" w14:textId="77777777" w:rsidR="00662084" w:rsidRDefault="00662084">
      <w:pPr>
        <w:ind w:left="360"/>
        <w:rPr>
          <w:rFonts w:ascii="Verdana" w:hAnsi="Verdana" w:cs="Verdana"/>
          <w:color w:val="000000"/>
          <w:sz w:val="18"/>
          <w:szCs w:val="18"/>
        </w:rPr>
      </w:pPr>
    </w:p>
    <w:p w14:paraId="42F562D4" w14:textId="77777777" w:rsidR="004D01D1" w:rsidRDefault="004D01D1">
      <w:pPr>
        <w:ind w:left="360"/>
        <w:rPr>
          <w:rFonts w:ascii="Verdana" w:hAnsi="Verdana" w:cs="Verdana"/>
          <w:color w:val="000000"/>
          <w:sz w:val="18"/>
          <w:szCs w:val="18"/>
        </w:rPr>
      </w:pPr>
    </w:p>
    <w:p w14:paraId="730EE469" w14:textId="77777777" w:rsidR="004D01D1" w:rsidRPr="00946FC2" w:rsidRDefault="004D01D1">
      <w:pPr>
        <w:ind w:left="360"/>
        <w:rPr>
          <w:rFonts w:ascii="Verdana" w:hAnsi="Verdana" w:cs="Verdana"/>
          <w:color w:val="000000"/>
          <w:sz w:val="18"/>
          <w:szCs w:val="18"/>
        </w:rPr>
      </w:pPr>
    </w:p>
    <w:p w14:paraId="0AD91755" w14:textId="77777777" w:rsidR="00E86D63" w:rsidRPr="00B26FD7" w:rsidRDefault="00E86D63" w:rsidP="0067002F">
      <w:pPr>
        <w:rPr>
          <w:rFonts w:ascii="Verdana" w:hAnsi="Verdana" w:cs="Verdana"/>
          <w:b/>
          <w:bCs/>
          <w:color w:val="000000"/>
          <w:sz w:val="18"/>
          <w:szCs w:val="18"/>
        </w:rPr>
      </w:pP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>IT Proficiency</w:t>
      </w:r>
    </w:p>
    <w:p w14:paraId="4560C61C" w14:textId="77777777" w:rsidR="00E86D63" w:rsidRPr="00946FC2" w:rsidRDefault="00000000" w:rsidP="0067002F">
      <w:pPr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pict w14:anchorId="6E8AC999">
          <v:shape id="_x0000_i1027" type="#_x0000_t75" style="width:402pt;height:3.75pt" o:hrpct="0" o:hralign="center" o:hr="t">
            <v:imagedata r:id="rId5" o:title=""/>
          </v:shape>
        </w:pict>
      </w:r>
    </w:p>
    <w:p w14:paraId="2C9CFCC9" w14:textId="34BB1A49" w:rsidR="00E86D63" w:rsidRDefault="00E86D63" w:rsidP="00D00233">
      <w:pPr>
        <w:numPr>
          <w:ilvl w:val="0"/>
          <w:numId w:val="1"/>
        </w:numPr>
        <w:tabs>
          <w:tab w:val="left" w:pos="2248"/>
        </w:tabs>
        <w:snapToGrid w:val="0"/>
        <w:spacing w:before="60"/>
        <w:jc w:val="both"/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t>Well versed with</w:t>
      </w:r>
      <w:r w:rsidRPr="004A7378">
        <w:rPr>
          <w:rFonts w:ascii="Verdana" w:hAnsi="Verdana" w:cs="Verdana"/>
          <w:color w:val="000000"/>
          <w:sz w:val="18"/>
          <w:szCs w:val="18"/>
        </w:rPr>
        <w:t xml:space="preserve"> Windows XP, MS-Office, Corel Draw, Photoshop, Page Maker &amp; Basic In</w:t>
      </w:r>
      <w:r>
        <w:rPr>
          <w:rFonts w:ascii="Verdana" w:hAnsi="Verdana" w:cs="Verdana"/>
          <w:color w:val="000000"/>
          <w:sz w:val="18"/>
          <w:szCs w:val="18"/>
        </w:rPr>
        <w:t xml:space="preserve">ternet know how and </w:t>
      </w:r>
      <w:r w:rsidRPr="004A7378">
        <w:rPr>
          <w:rFonts w:ascii="Verdana" w:hAnsi="Verdana" w:cs="Verdana"/>
          <w:color w:val="000000"/>
          <w:sz w:val="18"/>
          <w:szCs w:val="18"/>
        </w:rPr>
        <w:t>Outlook Express</w:t>
      </w:r>
      <w:r w:rsidR="007D7C28">
        <w:rPr>
          <w:rFonts w:ascii="Verdana" w:hAnsi="Verdana" w:cs="Verdana"/>
          <w:color w:val="000000"/>
          <w:sz w:val="18"/>
          <w:szCs w:val="18"/>
        </w:rPr>
        <w:t>, Salesforce, SAP System.</w:t>
      </w:r>
    </w:p>
    <w:p w14:paraId="7B2BD202" w14:textId="77777777" w:rsidR="004C19FA" w:rsidRDefault="004C19FA" w:rsidP="005D4720">
      <w:pPr>
        <w:tabs>
          <w:tab w:val="left" w:pos="2248"/>
        </w:tabs>
        <w:snapToGrid w:val="0"/>
        <w:spacing w:before="60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79F4B12C" w14:textId="77777777" w:rsidR="004D01D1" w:rsidRDefault="004D01D1" w:rsidP="005D4720">
      <w:pPr>
        <w:tabs>
          <w:tab w:val="left" w:pos="2248"/>
        </w:tabs>
        <w:snapToGrid w:val="0"/>
        <w:spacing w:before="60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40D37132" w14:textId="77777777" w:rsidR="004C19FA" w:rsidRPr="004A7378" w:rsidRDefault="004C19FA" w:rsidP="005D4720">
      <w:pPr>
        <w:tabs>
          <w:tab w:val="left" w:pos="2248"/>
        </w:tabs>
        <w:snapToGrid w:val="0"/>
        <w:spacing w:before="60"/>
        <w:jc w:val="both"/>
        <w:rPr>
          <w:rFonts w:ascii="Verdana" w:hAnsi="Verdana" w:cs="Verdana"/>
          <w:color w:val="000000"/>
          <w:sz w:val="18"/>
          <w:szCs w:val="18"/>
        </w:rPr>
      </w:pPr>
    </w:p>
    <w:p w14:paraId="1D9A71FB" w14:textId="77777777" w:rsidR="00E86D63" w:rsidRPr="00946FC2" w:rsidRDefault="00E86D63">
      <w:pPr>
        <w:rPr>
          <w:rFonts w:ascii="Verdana" w:hAnsi="Verdana" w:cs="Verdana"/>
          <w:color w:val="000000"/>
          <w:sz w:val="18"/>
          <w:szCs w:val="18"/>
        </w:rPr>
      </w:pPr>
    </w:p>
    <w:p w14:paraId="49135E2F" w14:textId="77777777" w:rsidR="00E86D63" w:rsidRPr="00B26FD7" w:rsidRDefault="00E86D63" w:rsidP="00EE4585">
      <w:pPr>
        <w:rPr>
          <w:rFonts w:ascii="Verdana" w:hAnsi="Verdana" w:cs="Verdana"/>
          <w:b/>
          <w:bCs/>
          <w:color w:val="000000"/>
          <w:sz w:val="18"/>
          <w:szCs w:val="18"/>
        </w:rPr>
      </w:pP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>Personal Details</w:t>
      </w:r>
    </w:p>
    <w:p w14:paraId="07110D2A" w14:textId="77777777" w:rsidR="00E86D63" w:rsidRPr="00946FC2" w:rsidRDefault="00000000" w:rsidP="00EE4585">
      <w:pPr>
        <w:rPr>
          <w:rFonts w:ascii="Verdana" w:hAnsi="Verdana" w:cs="Verdana"/>
          <w:color w:val="000000"/>
          <w:sz w:val="18"/>
          <w:szCs w:val="18"/>
        </w:rPr>
      </w:pPr>
      <w:r>
        <w:rPr>
          <w:rFonts w:ascii="Verdana" w:hAnsi="Verdana" w:cs="Verdana"/>
          <w:color w:val="000000"/>
          <w:sz w:val="18"/>
          <w:szCs w:val="18"/>
        </w:rPr>
        <w:pict w14:anchorId="5D64E49F">
          <v:shape id="_x0000_i1028" type="#_x0000_t75" style="width:402pt;height:3.75pt" o:hrpct="0" o:hralign="center" o:hr="t">
            <v:imagedata r:id="rId5" o:title=""/>
          </v:shape>
        </w:pict>
      </w:r>
    </w:p>
    <w:p w14:paraId="3432C0CD" w14:textId="77777777" w:rsidR="00E86D63" w:rsidRDefault="00E86D63" w:rsidP="00E75199">
      <w:pPr>
        <w:tabs>
          <w:tab w:val="left" w:pos="2248"/>
        </w:tabs>
        <w:snapToGrid w:val="0"/>
        <w:spacing w:before="60"/>
        <w:jc w:val="both"/>
        <w:rPr>
          <w:rFonts w:ascii="Verdana" w:hAnsi="Verdana" w:cs="Verdana"/>
          <w:color w:val="000000"/>
          <w:sz w:val="18"/>
          <w:szCs w:val="18"/>
        </w:rPr>
      </w:pPr>
      <w:r w:rsidRPr="004A7378">
        <w:rPr>
          <w:rFonts w:ascii="Verdana" w:hAnsi="Verdana" w:cs="Verdana"/>
          <w:color w:val="000000"/>
          <w:sz w:val="18"/>
          <w:szCs w:val="18"/>
        </w:rPr>
        <w:t>Date of Birth</w:t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  <w:t>4</w:t>
      </w:r>
      <w:r w:rsidRPr="00946FC2">
        <w:rPr>
          <w:rFonts w:ascii="Verdana" w:hAnsi="Verdana" w:cs="Verdana"/>
          <w:color w:val="000000"/>
          <w:sz w:val="18"/>
          <w:szCs w:val="18"/>
        </w:rPr>
        <w:t>th</w:t>
      </w:r>
      <w:r w:rsidR="00DC4BB3">
        <w:rPr>
          <w:rFonts w:ascii="Verdana" w:hAnsi="Verdana" w:cs="Verdana"/>
          <w:color w:val="000000"/>
          <w:sz w:val="18"/>
          <w:szCs w:val="18"/>
        </w:rPr>
        <w:t xml:space="preserve"> July </w:t>
      </w:r>
      <w:r w:rsidR="00FD7014">
        <w:rPr>
          <w:rFonts w:ascii="Verdana" w:hAnsi="Verdana" w:cs="Verdana"/>
          <w:color w:val="000000"/>
          <w:sz w:val="18"/>
          <w:szCs w:val="18"/>
        </w:rPr>
        <w:t>1981</w:t>
      </w:r>
    </w:p>
    <w:p w14:paraId="1A1B4953" w14:textId="77777777" w:rsidR="00E86D63" w:rsidRPr="00EE4585" w:rsidRDefault="00E86D63" w:rsidP="00E75199">
      <w:pPr>
        <w:tabs>
          <w:tab w:val="left" w:pos="2248"/>
        </w:tabs>
        <w:snapToGrid w:val="0"/>
        <w:spacing w:before="60"/>
        <w:jc w:val="both"/>
        <w:rPr>
          <w:rFonts w:ascii="Verdana" w:hAnsi="Verdana" w:cs="Verdana"/>
          <w:color w:val="000000"/>
          <w:sz w:val="18"/>
          <w:szCs w:val="18"/>
        </w:rPr>
      </w:pPr>
      <w:r w:rsidRPr="00EE4585">
        <w:rPr>
          <w:rFonts w:ascii="Verdana" w:hAnsi="Verdana" w:cs="Verdana"/>
          <w:color w:val="000000"/>
          <w:sz w:val="18"/>
          <w:szCs w:val="18"/>
        </w:rPr>
        <w:t>Languages Known</w:t>
      </w:r>
      <w:r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</w:r>
      <w:r w:rsidRPr="00EE4585">
        <w:rPr>
          <w:rFonts w:ascii="Verdana" w:hAnsi="Verdana" w:cs="Verdana"/>
          <w:color w:val="000000"/>
          <w:sz w:val="18"/>
          <w:szCs w:val="18"/>
        </w:rPr>
        <w:t xml:space="preserve">English, Hindi </w:t>
      </w:r>
      <w:r>
        <w:rPr>
          <w:rFonts w:ascii="Verdana" w:hAnsi="Verdana" w:cs="Verdana"/>
          <w:color w:val="000000"/>
          <w:sz w:val="18"/>
          <w:szCs w:val="18"/>
        </w:rPr>
        <w:t>&amp;</w:t>
      </w:r>
      <w:r w:rsidRPr="00EE4585">
        <w:rPr>
          <w:rFonts w:ascii="Verdana" w:hAnsi="Verdana" w:cs="Verdana"/>
          <w:color w:val="000000"/>
          <w:sz w:val="18"/>
          <w:szCs w:val="18"/>
        </w:rPr>
        <w:t xml:space="preserve"> Marathi </w:t>
      </w:r>
    </w:p>
    <w:p w14:paraId="23D8A841" w14:textId="77777777" w:rsidR="00E86D63" w:rsidRPr="004A7378" w:rsidRDefault="00E86D63" w:rsidP="00E75199">
      <w:pPr>
        <w:tabs>
          <w:tab w:val="left" w:pos="2248"/>
        </w:tabs>
        <w:snapToGrid w:val="0"/>
        <w:spacing w:before="60"/>
        <w:jc w:val="both"/>
        <w:rPr>
          <w:rFonts w:ascii="Verdana" w:hAnsi="Verdana" w:cs="Verdana"/>
          <w:color w:val="000000"/>
          <w:sz w:val="18"/>
          <w:szCs w:val="18"/>
        </w:rPr>
      </w:pPr>
      <w:r w:rsidRPr="004A7378">
        <w:rPr>
          <w:rFonts w:ascii="Verdana" w:hAnsi="Verdana" w:cs="Verdana"/>
          <w:color w:val="000000"/>
          <w:sz w:val="18"/>
          <w:szCs w:val="18"/>
        </w:rPr>
        <w:t xml:space="preserve">Marital Status </w:t>
      </w:r>
      <w:r w:rsidRPr="004A7378"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  <w:t>Married</w:t>
      </w:r>
    </w:p>
    <w:p w14:paraId="49BB9ACE" w14:textId="77777777" w:rsidR="00E86D63" w:rsidRDefault="00E86D63" w:rsidP="00E75199">
      <w:pPr>
        <w:tabs>
          <w:tab w:val="left" w:pos="2248"/>
        </w:tabs>
        <w:snapToGrid w:val="0"/>
        <w:spacing w:before="60"/>
        <w:jc w:val="both"/>
        <w:rPr>
          <w:rFonts w:ascii="Verdana" w:hAnsi="Verdana" w:cs="Verdana"/>
          <w:color w:val="000000"/>
          <w:sz w:val="18"/>
          <w:szCs w:val="18"/>
        </w:rPr>
      </w:pPr>
      <w:r w:rsidRPr="004A7378">
        <w:rPr>
          <w:rFonts w:ascii="Verdana" w:hAnsi="Verdana" w:cs="Verdana"/>
          <w:color w:val="000000"/>
          <w:sz w:val="18"/>
          <w:szCs w:val="18"/>
        </w:rPr>
        <w:t>Nationality</w:t>
      </w:r>
      <w:r w:rsidRPr="004A7378"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  <w:t>Indian</w:t>
      </w:r>
    </w:p>
    <w:p w14:paraId="3D2EBED5" w14:textId="77777777" w:rsidR="00E86D63" w:rsidRDefault="00E86D63" w:rsidP="00E75199">
      <w:pPr>
        <w:tabs>
          <w:tab w:val="left" w:pos="2248"/>
        </w:tabs>
        <w:snapToGrid w:val="0"/>
        <w:spacing w:before="60"/>
        <w:jc w:val="both"/>
        <w:rPr>
          <w:rFonts w:ascii="Verdana" w:hAnsi="Verdana" w:cs="Verdana"/>
          <w:color w:val="000000"/>
          <w:sz w:val="18"/>
          <w:szCs w:val="18"/>
        </w:rPr>
      </w:pPr>
      <w:r w:rsidRPr="00EE4585">
        <w:rPr>
          <w:rFonts w:ascii="Verdana" w:hAnsi="Verdana" w:cs="Verdana"/>
          <w:color w:val="000000"/>
          <w:sz w:val="18"/>
          <w:szCs w:val="18"/>
        </w:rPr>
        <w:t>Hobbies &amp; Interests</w:t>
      </w:r>
      <w:r w:rsidRPr="00EE4585">
        <w:rPr>
          <w:rFonts w:ascii="Verdana" w:hAnsi="Verdana" w:cs="Verdana"/>
          <w:color w:val="000000"/>
          <w:sz w:val="18"/>
          <w:szCs w:val="18"/>
        </w:rPr>
        <w:tab/>
      </w:r>
      <w:r>
        <w:rPr>
          <w:rFonts w:ascii="Verdana" w:hAnsi="Verdana" w:cs="Verdana"/>
          <w:color w:val="000000"/>
          <w:sz w:val="18"/>
          <w:szCs w:val="18"/>
        </w:rPr>
        <w:tab/>
        <w:t xml:space="preserve">Listening to Music &amp; </w:t>
      </w:r>
      <w:r w:rsidRPr="00EE4585">
        <w:rPr>
          <w:rFonts w:ascii="Verdana" w:hAnsi="Verdana" w:cs="Verdana"/>
          <w:color w:val="000000"/>
          <w:sz w:val="18"/>
          <w:szCs w:val="18"/>
        </w:rPr>
        <w:t xml:space="preserve">Playing </w:t>
      </w:r>
      <w:r>
        <w:rPr>
          <w:rFonts w:ascii="Verdana" w:hAnsi="Verdana" w:cs="Verdana"/>
          <w:color w:val="000000"/>
          <w:sz w:val="18"/>
          <w:szCs w:val="18"/>
        </w:rPr>
        <w:t>Badminton</w:t>
      </w:r>
      <w:r w:rsidRPr="00EE4585">
        <w:rPr>
          <w:rFonts w:ascii="Verdana" w:hAnsi="Verdana" w:cs="Verdana"/>
          <w:color w:val="000000"/>
          <w:sz w:val="18"/>
          <w:szCs w:val="18"/>
        </w:rPr>
        <w:t>      </w:t>
      </w:r>
    </w:p>
    <w:p w14:paraId="455BBDBB" w14:textId="77777777" w:rsidR="005238A9" w:rsidRDefault="00E86D63" w:rsidP="00EE4585">
      <w:pPr>
        <w:tabs>
          <w:tab w:val="left" w:pos="2248"/>
        </w:tabs>
        <w:snapToGrid w:val="0"/>
        <w:spacing w:before="60"/>
        <w:jc w:val="both"/>
        <w:rPr>
          <w:rFonts w:ascii="Verdana" w:hAnsi="Verdana" w:cs="Verdana"/>
          <w:color w:val="000000"/>
          <w:sz w:val="18"/>
          <w:szCs w:val="18"/>
        </w:rPr>
      </w:pPr>
      <w:r w:rsidRPr="00EE4585">
        <w:rPr>
          <w:rFonts w:ascii="Verdana" w:hAnsi="Verdana" w:cs="Verdana"/>
          <w:color w:val="000000"/>
          <w:sz w:val="18"/>
          <w:szCs w:val="18"/>
        </w:rPr>
        <w:t xml:space="preserve">                                                              </w:t>
      </w:r>
    </w:p>
    <w:p w14:paraId="353B8F46" w14:textId="77777777" w:rsidR="00E86D63" w:rsidRPr="00B26FD7" w:rsidRDefault="00E86D63" w:rsidP="009A521B">
      <w:pPr>
        <w:ind w:left="90"/>
        <w:rPr>
          <w:rFonts w:ascii="Verdana" w:hAnsi="Verdana" w:cs="Verdana"/>
          <w:b/>
          <w:bCs/>
          <w:color w:val="000000"/>
          <w:sz w:val="18"/>
          <w:szCs w:val="18"/>
        </w:rPr>
      </w:pP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>Date:</w:t>
      </w:r>
    </w:p>
    <w:p w14:paraId="48F430DE" w14:textId="77777777" w:rsidR="00E86D63" w:rsidRPr="00B26FD7" w:rsidRDefault="00E86D63" w:rsidP="00EE4585">
      <w:pPr>
        <w:ind w:left="90"/>
        <w:rPr>
          <w:rFonts w:ascii="Verdana" w:hAnsi="Verdana" w:cs="Verdana"/>
          <w:b/>
          <w:bCs/>
          <w:color w:val="000000"/>
          <w:sz w:val="18"/>
          <w:szCs w:val="18"/>
        </w:rPr>
      </w:pPr>
    </w:p>
    <w:p w14:paraId="5B039694" w14:textId="7B8766A2" w:rsidR="00E86D63" w:rsidRPr="00946FC2" w:rsidRDefault="00E86D63" w:rsidP="00EE4585">
      <w:pPr>
        <w:ind w:left="90"/>
        <w:rPr>
          <w:rFonts w:ascii="Verdana" w:hAnsi="Verdana" w:cs="Verdana"/>
          <w:color w:val="000000"/>
          <w:sz w:val="18"/>
          <w:szCs w:val="18"/>
        </w:rPr>
      </w:pP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>Place:</w:t>
      </w: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ab/>
      </w:r>
      <w:r w:rsidRPr="00B26FD7">
        <w:rPr>
          <w:rFonts w:ascii="Verdana" w:hAnsi="Verdana" w:cs="Verdana"/>
          <w:b/>
          <w:bCs/>
          <w:color w:val="000000"/>
          <w:sz w:val="18"/>
          <w:szCs w:val="18"/>
        </w:rPr>
        <w:tab/>
        <w:t xml:space="preserve">Sheetal </w:t>
      </w:r>
      <w:r w:rsidR="00D63595" w:rsidRPr="00B26FD7">
        <w:rPr>
          <w:rFonts w:ascii="Verdana" w:hAnsi="Verdana" w:cs="Verdana"/>
          <w:b/>
          <w:bCs/>
          <w:color w:val="000000"/>
          <w:sz w:val="18"/>
          <w:szCs w:val="18"/>
        </w:rPr>
        <w:t>H Babar</w:t>
      </w:r>
      <w:r w:rsidRPr="00946FC2">
        <w:rPr>
          <w:rFonts w:ascii="Verdana" w:hAnsi="Verdana" w:cs="Verdana"/>
          <w:color w:val="000000"/>
          <w:sz w:val="18"/>
          <w:szCs w:val="18"/>
        </w:rPr>
        <w:tab/>
      </w:r>
    </w:p>
    <w:sectPr w:rsidR="00E86D63" w:rsidRPr="00946FC2" w:rsidSect="0084790B">
      <w:pgSz w:w="11909" w:h="16834" w:code="9"/>
      <w:pgMar w:top="864" w:right="864" w:bottom="864" w:left="864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7" w15:restartNumberingAfterBreak="0">
    <w:nsid w:val="01CB0871"/>
    <w:multiLevelType w:val="multilevel"/>
    <w:tmpl w:val="F6E44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CE1149"/>
    <w:multiLevelType w:val="hybridMultilevel"/>
    <w:tmpl w:val="EB00E88C"/>
    <w:lvl w:ilvl="0" w:tplc="FFFFFFFF">
      <w:start w:val="1"/>
      <w:numFmt w:val="bullet"/>
      <w:lvlText w:val=""/>
      <w:lvlJc w:val="left"/>
      <w:pPr>
        <w:ind w:left="720" w:hanging="360"/>
      </w:pPr>
      <w:rPr>
        <w:rFonts w:ascii="Wingdings" w:hAnsi="Wingdings" w:cs="Wingdings" w:hint="default"/>
        <w:color w:val="auto"/>
        <w:sz w:val="18"/>
        <w:szCs w:val="18"/>
      </w:rPr>
    </w:lvl>
    <w:lvl w:ilvl="1" w:tplc="0F4E8278">
      <w:start w:val="1"/>
      <w:numFmt w:val="bullet"/>
      <w:lvlText w:val=""/>
      <w:lvlJc w:val="left"/>
      <w:pPr>
        <w:ind w:left="360" w:hanging="360"/>
      </w:pPr>
      <w:rPr>
        <w:rFonts w:ascii="Wingdings" w:hAnsi="Wingdings" w:cs="Wingdings" w:hint="default"/>
        <w:color w:val="auto"/>
        <w:sz w:val="18"/>
        <w:szCs w:val="18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974B25"/>
    <w:multiLevelType w:val="hybridMultilevel"/>
    <w:tmpl w:val="493E2764"/>
    <w:lvl w:ilvl="0" w:tplc="FFFFFFFF">
      <w:start w:val="1"/>
      <w:numFmt w:val="bullet"/>
      <w:lvlText w:val=""/>
      <w:lvlJc w:val="left"/>
      <w:pPr>
        <w:ind w:left="720" w:hanging="360"/>
      </w:pPr>
      <w:rPr>
        <w:rFonts w:ascii="Wingdings" w:hAnsi="Wingdings" w:cs="Wingdings" w:hint="default"/>
        <w:color w:val="auto"/>
        <w:sz w:val="18"/>
        <w:szCs w:val="18"/>
      </w:rPr>
    </w:lvl>
    <w:lvl w:ilvl="1" w:tplc="0F4E8278">
      <w:start w:val="1"/>
      <w:numFmt w:val="bullet"/>
      <w:lvlText w:val=""/>
      <w:lvlJc w:val="left"/>
      <w:pPr>
        <w:ind w:left="720" w:hanging="360"/>
      </w:pPr>
      <w:rPr>
        <w:rFonts w:ascii="Wingdings" w:hAnsi="Wingdings" w:cs="Wingdings" w:hint="default"/>
        <w:color w:val="auto"/>
        <w:sz w:val="18"/>
        <w:szCs w:val="18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F060AF"/>
    <w:multiLevelType w:val="hybridMultilevel"/>
    <w:tmpl w:val="21C4E61A"/>
    <w:lvl w:ilvl="0" w:tplc="FFFFFFFF">
      <w:start w:val="1"/>
      <w:numFmt w:val="bullet"/>
      <w:lvlText w:val=""/>
      <w:lvlJc w:val="left"/>
      <w:pPr>
        <w:ind w:left="720" w:hanging="360"/>
      </w:pPr>
      <w:rPr>
        <w:rFonts w:ascii="Wingdings" w:hAnsi="Wingdings" w:cs="Wingdings" w:hint="default"/>
        <w:color w:val="auto"/>
        <w:sz w:val="18"/>
        <w:szCs w:val="18"/>
      </w:rPr>
    </w:lvl>
    <w:lvl w:ilvl="1" w:tplc="0F4E8278">
      <w:start w:val="1"/>
      <w:numFmt w:val="bullet"/>
      <w:lvlText w:val=""/>
      <w:lvlJc w:val="left"/>
      <w:pPr>
        <w:ind w:left="720" w:hanging="360"/>
      </w:pPr>
      <w:rPr>
        <w:rFonts w:ascii="Wingdings" w:hAnsi="Wingdings" w:cs="Wingdings" w:hint="default"/>
        <w:color w:val="auto"/>
        <w:sz w:val="18"/>
        <w:szCs w:val="18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A62822"/>
    <w:multiLevelType w:val="multilevel"/>
    <w:tmpl w:val="A6266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521544"/>
    <w:multiLevelType w:val="hybridMultilevel"/>
    <w:tmpl w:val="C4348120"/>
    <w:lvl w:ilvl="0" w:tplc="FFFFFFFF">
      <w:start w:val="1"/>
      <w:numFmt w:val="bullet"/>
      <w:lvlText w:val=""/>
      <w:lvlJc w:val="left"/>
      <w:pPr>
        <w:ind w:left="720" w:hanging="360"/>
      </w:pPr>
      <w:rPr>
        <w:rFonts w:ascii="Wingdings" w:hAnsi="Wingdings" w:cs="Wingdings" w:hint="default"/>
        <w:color w:val="auto"/>
        <w:sz w:val="18"/>
        <w:szCs w:val="18"/>
      </w:rPr>
    </w:lvl>
    <w:lvl w:ilvl="1" w:tplc="0F4E8278">
      <w:start w:val="1"/>
      <w:numFmt w:val="bullet"/>
      <w:lvlText w:val=""/>
      <w:lvlJc w:val="left"/>
      <w:pPr>
        <w:ind w:left="720" w:hanging="360"/>
      </w:pPr>
      <w:rPr>
        <w:rFonts w:ascii="Wingdings" w:hAnsi="Wingdings" w:cs="Wingdings" w:hint="default"/>
        <w:color w:val="auto"/>
        <w:sz w:val="18"/>
        <w:szCs w:val="18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D79D4"/>
    <w:multiLevelType w:val="hybridMultilevel"/>
    <w:tmpl w:val="3D28B480"/>
    <w:lvl w:ilvl="0" w:tplc="0F4E8278">
      <w:start w:val="1"/>
      <w:numFmt w:val="bullet"/>
      <w:lvlText w:val=""/>
      <w:lvlJc w:val="left"/>
      <w:pPr>
        <w:ind w:left="720" w:hanging="360"/>
      </w:pPr>
      <w:rPr>
        <w:rFonts w:ascii="Wingdings" w:hAnsi="Wingdings" w:cs="Wingdings" w:hint="default"/>
        <w:color w:val="auto"/>
        <w:sz w:val="18"/>
        <w:szCs w:val="18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EC763C"/>
    <w:multiLevelType w:val="hybridMultilevel"/>
    <w:tmpl w:val="0E22B212"/>
    <w:lvl w:ilvl="0" w:tplc="B86802FA">
      <w:start w:val="1"/>
      <w:numFmt w:val="bullet"/>
      <w:lvlText w:val=""/>
      <w:lvlJc w:val="left"/>
      <w:pPr>
        <w:ind w:left="720" w:hanging="360"/>
      </w:pPr>
      <w:rPr>
        <w:rFonts w:ascii="Wingdings" w:hAnsi="Wingdings" w:cs="Wingdings" w:hint="default"/>
      </w:rPr>
    </w:lvl>
    <w:lvl w:ilvl="1" w:tplc="FD8EB8B6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7B6077"/>
    <w:multiLevelType w:val="hybridMultilevel"/>
    <w:tmpl w:val="E156544E"/>
    <w:lvl w:ilvl="0" w:tplc="0F4E8278">
      <w:start w:val="1"/>
      <w:numFmt w:val="bullet"/>
      <w:lvlText w:val=""/>
      <w:lvlJc w:val="left"/>
      <w:pPr>
        <w:ind w:left="720" w:hanging="360"/>
      </w:pPr>
      <w:rPr>
        <w:rFonts w:ascii="Wingdings" w:hAnsi="Wingdings" w:cs="Wingdings" w:hint="default"/>
        <w:color w:val="auto"/>
        <w:sz w:val="18"/>
        <w:szCs w:val="18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AE0565"/>
    <w:multiLevelType w:val="hybridMultilevel"/>
    <w:tmpl w:val="6CBA7A6E"/>
    <w:lvl w:ilvl="0" w:tplc="53C88E4A">
      <w:start w:val="1"/>
      <w:numFmt w:val="bullet"/>
      <w:lvlText w:val="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  <w:sz w:val="16"/>
        <w:szCs w:val="16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73F4283C"/>
    <w:multiLevelType w:val="hybridMultilevel"/>
    <w:tmpl w:val="68AAD92E"/>
    <w:lvl w:ilvl="0" w:tplc="0F4E8278">
      <w:start w:val="1"/>
      <w:numFmt w:val="bullet"/>
      <w:lvlText w:val=""/>
      <w:lvlJc w:val="left"/>
      <w:pPr>
        <w:tabs>
          <w:tab w:val="num" w:pos="288"/>
        </w:tabs>
        <w:ind w:left="288" w:hanging="288"/>
      </w:pPr>
      <w:rPr>
        <w:rFonts w:ascii="Wingdings" w:hAnsi="Wingdings" w:cs="Wingdings" w:hint="default"/>
        <w:color w:val="auto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C2E4AB1"/>
    <w:multiLevelType w:val="hybridMultilevel"/>
    <w:tmpl w:val="584857A6"/>
    <w:lvl w:ilvl="0" w:tplc="0F4E8278">
      <w:start w:val="1"/>
      <w:numFmt w:val="bullet"/>
      <w:lvlText w:val=""/>
      <w:lvlJc w:val="left"/>
      <w:pPr>
        <w:ind w:left="720" w:hanging="360"/>
      </w:pPr>
      <w:rPr>
        <w:rFonts w:ascii="Wingdings" w:hAnsi="Wingdings" w:cs="Wingdings" w:hint="default"/>
        <w:color w:val="auto"/>
        <w:sz w:val="18"/>
        <w:szCs w:val="18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01288">
    <w:abstractNumId w:val="16"/>
  </w:num>
  <w:num w:numId="2" w16cid:durableId="534392991">
    <w:abstractNumId w:val="17"/>
  </w:num>
  <w:num w:numId="3" w16cid:durableId="300160193">
    <w:abstractNumId w:val="14"/>
  </w:num>
  <w:num w:numId="4" w16cid:durableId="307832246">
    <w:abstractNumId w:val="15"/>
  </w:num>
  <w:num w:numId="5" w16cid:durableId="291833412">
    <w:abstractNumId w:val="18"/>
  </w:num>
  <w:num w:numId="6" w16cid:durableId="1960449097">
    <w:abstractNumId w:val="12"/>
  </w:num>
  <w:num w:numId="7" w16cid:durableId="2137790936">
    <w:abstractNumId w:val="9"/>
  </w:num>
  <w:num w:numId="8" w16cid:durableId="1759404038">
    <w:abstractNumId w:val="10"/>
  </w:num>
  <w:num w:numId="9" w16cid:durableId="1040545676">
    <w:abstractNumId w:val="8"/>
  </w:num>
  <w:num w:numId="10" w16cid:durableId="1439062420">
    <w:abstractNumId w:val="13"/>
  </w:num>
  <w:num w:numId="11" w16cid:durableId="62877765">
    <w:abstractNumId w:val="7"/>
  </w:num>
  <w:num w:numId="12" w16cid:durableId="15158687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4EF"/>
    <w:rsid w:val="000066D2"/>
    <w:rsid w:val="0000698C"/>
    <w:rsid w:val="00006B2B"/>
    <w:rsid w:val="0001668C"/>
    <w:rsid w:val="00027A5D"/>
    <w:rsid w:val="00050B87"/>
    <w:rsid w:val="00063A75"/>
    <w:rsid w:val="00065E1D"/>
    <w:rsid w:val="00074C3A"/>
    <w:rsid w:val="00094877"/>
    <w:rsid w:val="000B6124"/>
    <w:rsid w:val="000C1C11"/>
    <w:rsid w:val="000F198F"/>
    <w:rsid w:val="000F78B4"/>
    <w:rsid w:val="001019F1"/>
    <w:rsid w:val="00107481"/>
    <w:rsid w:val="00110640"/>
    <w:rsid w:val="001112E4"/>
    <w:rsid w:val="00114A2C"/>
    <w:rsid w:val="00120993"/>
    <w:rsid w:val="00132E68"/>
    <w:rsid w:val="00145EF5"/>
    <w:rsid w:val="00151E43"/>
    <w:rsid w:val="00186C3D"/>
    <w:rsid w:val="00194DB0"/>
    <w:rsid w:val="00196333"/>
    <w:rsid w:val="001B35EF"/>
    <w:rsid w:val="001B733D"/>
    <w:rsid w:val="001C11B1"/>
    <w:rsid w:val="001E2498"/>
    <w:rsid w:val="002005EF"/>
    <w:rsid w:val="002013A2"/>
    <w:rsid w:val="002046D6"/>
    <w:rsid w:val="00223CDF"/>
    <w:rsid w:val="0022638D"/>
    <w:rsid w:val="00236569"/>
    <w:rsid w:val="00252658"/>
    <w:rsid w:val="002A1F20"/>
    <w:rsid w:val="002C0287"/>
    <w:rsid w:val="002C4516"/>
    <w:rsid w:val="002C5D2D"/>
    <w:rsid w:val="002D4F64"/>
    <w:rsid w:val="0030121C"/>
    <w:rsid w:val="003024EF"/>
    <w:rsid w:val="003130A7"/>
    <w:rsid w:val="003313CB"/>
    <w:rsid w:val="003409DB"/>
    <w:rsid w:val="0034600D"/>
    <w:rsid w:val="00354E5F"/>
    <w:rsid w:val="00372546"/>
    <w:rsid w:val="003762C3"/>
    <w:rsid w:val="00382705"/>
    <w:rsid w:val="00387F23"/>
    <w:rsid w:val="003B0BFB"/>
    <w:rsid w:val="003C26D5"/>
    <w:rsid w:val="003D3DFA"/>
    <w:rsid w:val="003D4A74"/>
    <w:rsid w:val="003D64DF"/>
    <w:rsid w:val="003F2EA6"/>
    <w:rsid w:val="00400222"/>
    <w:rsid w:val="00400819"/>
    <w:rsid w:val="00411DDE"/>
    <w:rsid w:val="00412DE7"/>
    <w:rsid w:val="004221DA"/>
    <w:rsid w:val="00424305"/>
    <w:rsid w:val="0043710E"/>
    <w:rsid w:val="00440258"/>
    <w:rsid w:val="004424F8"/>
    <w:rsid w:val="004510EE"/>
    <w:rsid w:val="0045200E"/>
    <w:rsid w:val="00456DDA"/>
    <w:rsid w:val="00461D5F"/>
    <w:rsid w:val="00480B4A"/>
    <w:rsid w:val="004965AD"/>
    <w:rsid w:val="004A7378"/>
    <w:rsid w:val="004B05B6"/>
    <w:rsid w:val="004C0935"/>
    <w:rsid w:val="004C19FA"/>
    <w:rsid w:val="004D01D1"/>
    <w:rsid w:val="004D78D7"/>
    <w:rsid w:val="004E04B9"/>
    <w:rsid w:val="004F7AD3"/>
    <w:rsid w:val="00500B69"/>
    <w:rsid w:val="005075A0"/>
    <w:rsid w:val="005227AB"/>
    <w:rsid w:val="00522E66"/>
    <w:rsid w:val="005238A9"/>
    <w:rsid w:val="00532C7B"/>
    <w:rsid w:val="00550453"/>
    <w:rsid w:val="00553186"/>
    <w:rsid w:val="005559C4"/>
    <w:rsid w:val="00577548"/>
    <w:rsid w:val="00584A26"/>
    <w:rsid w:val="00584B73"/>
    <w:rsid w:val="00593419"/>
    <w:rsid w:val="005A04BA"/>
    <w:rsid w:val="005B23E2"/>
    <w:rsid w:val="005B2607"/>
    <w:rsid w:val="005B673C"/>
    <w:rsid w:val="005C0710"/>
    <w:rsid w:val="005D25D1"/>
    <w:rsid w:val="005D4720"/>
    <w:rsid w:val="005E2CF2"/>
    <w:rsid w:val="005F7159"/>
    <w:rsid w:val="00601C5B"/>
    <w:rsid w:val="00621940"/>
    <w:rsid w:val="006363C8"/>
    <w:rsid w:val="00646BB1"/>
    <w:rsid w:val="0065224B"/>
    <w:rsid w:val="00653073"/>
    <w:rsid w:val="00662084"/>
    <w:rsid w:val="0067002F"/>
    <w:rsid w:val="00671C71"/>
    <w:rsid w:val="006740CE"/>
    <w:rsid w:val="00697BF2"/>
    <w:rsid w:val="006A11D3"/>
    <w:rsid w:val="006A4232"/>
    <w:rsid w:val="006B57B6"/>
    <w:rsid w:val="006B59D2"/>
    <w:rsid w:val="006C0165"/>
    <w:rsid w:val="006E15C2"/>
    <w:rsid w:val="006F3F30"/>
    <w:rsid w:val="006F6C6A"/>
    <w:rsid w:val="006F7032"/>
    <w:rsid w:val="00701FF6"/>
    <w:rsid w:val="00713A6A"/>
    <w:rsid w:val="00717CBD"/>
    <w:rsid w:val="00717DED"/>
    <w:rsid w:val="00723FD2"/>
    <w:rsid w:val="0073515D"/>
    <w:rsid w:val="0073667D"/>
    <w:rsid w:val="00742DE6"/>
    <w:rsid w:val="00755D21"/>
    <w:rsid w:val="007647E9"/>
    <w:rsid w:val="00767B11"/>
    <w:rsid w:val="00771015"/>
    <w:rsid w:val="00776830"/>
    <w:rsid w:val="007A7ABE"/>
    <w:rsid w:val="007B3F2B"/>
    <w:rsid w:val="007C0A28"/>
    <w:rsid w:val="007C3B13"/>
    <w:rsid w:val="007D7C28"/>
    <w:rsid w:val="007E3191"/>
    <w:rsid w:val="007F012B"/>
    <w:rsid w:val="00810A7F"/>
    <w:rsid w:val="00811AC9"/>
    <w:rsid w:val="00832D8C"/>
    <w:rsid w:val="00845DA8"/>
    <w:rsid w:val="0084790B"/>
    <w:rsid w:val="00854DA0"/>
    <w:rsid w:val="00877056"/>
    <w:rsid w:val="008907FA"/>
    <w:rsid w:val="00894F09"/>
    <w:rsid w:val="008A7777"/>
    <w:rsid w:val="008B7706"/>
    <w:rsid w:val="008C071A"/>
    <w:rsid w:val="008C4255"/>
    <w:rsid w:val="008D52E4"/>
    <w:rsid w:val="008E48C6"/>
    <w:rsid w:val="008E69BA"/>
    <w:rsid w:val="00902756"/>
    <w:rsid w:val="009071EB"/>
    <w:rsid w:val="00912771"/>
    <w:rsid w:val="0091603F"/>
    <w:rsid w:val="009218D7"/>
    <w:rsid w:val="00934B66"/>
    <w:rsid w:val="009401E7"/>
    <w:rsid w:val="00946FC2"/>
    <w:rsid w:val="009530E8"/>
    <w:rsid w:val="009758DB"/>
    <w:rsid w:val="0098068A"/>
    <w:rsid w:val="00981289"/>
    <w:rsid w:val="009979C8"/>
    <w:rsid w:val="009A521B"/>
    <w:rsid w:val="009C1216"/>
    <w:rsid w:val="009C29F0"/>
    <w:rsid w:val="009C335F"/>
    <w:rsid w:val="009E334E"/>
    <w:rsid w:val="009E7299"/>
    <w:rsid w:val="009F58AD"/>
    <w:rsid w:val="00A2017A"/>
    <w:rsid w:val="00A50CEC"/>
    <w:rsid w:val="00A52E4E"/>
    <w:rsid w:val="00A66C0E"/>
    <w:rsid w:val="00A77DB8"/>
    <w:rsid w:val="00A84F3D"/>
    <w:rsid w:val="00A93C15"/>
    <w:rsid w:val="00A97791"/>
    <w:rsid w:val="00AA51A6"/>
    <w:rsid w:val="00AB0A4D"/>
    <w:rsid w:val="00AC55B3"/>
    <w:rsid w:val="00AD6AFD"/>
    <w:rsid w:val="00AF1B0F"/>
    <w:rsid w:val="00AF7533"/>
    <w:rsid w:val="00B07C36"/>
    <w:rsid w:val="00B10BF3"/>
    <w:rsid w:val="00B26FD7"/>
    <w:rsid w:val="00B27137"/>
    <w:rsid w:val="00B2721B"/>
    <w:rsid w:val="00B40C24"/>
    <w:rsid w:val="00B46D03"/>
    <w:rsid w:val="00B5781A"/>
    <w:rsid w:val="00B634F9"/>
    <w:rsid w:val="00B65E2A"/>
    <w:rsid w:val="00B72A65"/>
    <w:rsid w:val="00B92903"/>
    <w:rsid w:val="00B93BD0"/>
    <w:rsid w:val="00BA5524"/>
    <w:rsid w:val="00BB3E5C"/>
    <w:rsid w:val="00BB5092"/>
    <w:rsid w:val="00BD1004"/>
    <w:rsid w:val="00BD7291"/>
    <w:rsid w:val="00BE05E5"/>
    <w:rsid w:val="00BE0FF5"/>
    <w:rsid w:val="00BE4C9F"/>
    <w:rsid w:val="00BE75F2"/>
    <w:rsid w:val="00BF42A5"/>
    <w:rsid w:val="00BF6BA2"/>
    <w:rsid w:val="00C12839"/>
    <w:rsid w:val="00C15A5F"/>
    <w:rsid w:val="00C3279D"/>
    <w:rsid w:val="00C35023"/>
    <w:rsid w:val="00C4151E"/>
    <w:rsid w:val="00C422F2"/>
    <w:rsid w:val="00C5396A"/>
    <w:rsid w:val="00C662B8"/>
    <w:rsid w:val="00C85360"/>
    <w:rsid w:val="00C868CD"/>
    <w:rsid w:val="00C92262"/>
    <w:rsid w:val="00CB04E9"/>
    <w:rsid w:val="00CB3CC7"/>
    <w:rsid w:val="00CB4466"/>
    <w:rsid w:val="00CB50D7"/>
    <w:rsid w:val="00CC3A17"/>
    <w:rsid w:val="00CD26B1"/>
    <w:rsid w:val="00CD6700"/>
    <w:rsid w:val="00CD6F10"/>
    <w:rsid w:val="00CE2464"/>
    <w:rsid w:val="00CE2D6D"/>
    <w:rsid w:val="00CE3CBE"/>
    <w:rsid w:val="00CF36B3"/>
    <w:rsid w:val="00D00233"/>
    <w:rsid w:val="00D1536A"/>
    <w:rsid w:val="00D25BD8"/>
    <w:rsid w:val="00D40457"/>
    <w:rsid w:val="00D51F54"/>
    <w:rsid w:val="00D53673"/>
    <w:rsid w:val="00D577F3"/>
    <w:rsid w:val="00D63595"/>
    <w:rsid w:val="00D73173"/>
    <w:rsid w:val="00D933C1"/>
    <w:rsid w:val="00DA61C2"/>
    <w:rsid w:val="00DB09C4"/>
    <w:rsid w:val="00DB17C3"/>
    <w:rsid w:val="00DC1898"/>
    <w:rsid w:val="00DC4BB3"/>
    <w:rsid w:val="00DD4C11"/>
    <w:rsid w:val="00DE4E95"/>
    <w:rsid w:val="00E01FAB"/>
    <w:rsid w:val="00E03B14"/>
    <w:rsid w:val="00E10390"/>
    <w:rsid w:val="00E104D9"/>
    <w:rsid w:val="00E10694"/>
    <w:rsid w:val="00E15D1F"/>
    <w:rsid w:val="00E22DD3"/>
    <w:rsid w:val="00E446EB"/>
    <w:rsid w:val="00E50E4B"/>
    <w:rsid w:val="00E51F8B"/>
    <w:rsid w:val="00E6513A"/>
    <w:rsid w:val="00E66018"/>
    <w:rsid w:val="00E75199"/>
    <w:rsid w:val="00E8022E"/>
    <w:rsid w:val="00E86D63"/>
    <w:rsid w:val="00E91913"/>
    <w:rsid w:val="00E97D19"/>
    <w:rsid w:val="00EA1EA6"/>
    <w:rsid w:val="00EA3442"/>
    <w:rsid w:val="00EB11D0"/>
    <w:rsid w:val="00EC06E1"/>
    <w:rsid w:val="00ED2168"/>
    <w:rsid w:val="00ED5F2B"/>
    <w:rsid w:val="00EE4585"/>
    <w:rsid w:val="00EE7215"/>
    <w:rsid w:val="00F20959"/>
    <w:rsid w:val="00F21728"/>
    <w:rsid w:val="00F43751"/>
    <w:rsid w:val="00F44EB2"/>
    <w:rsid w:val="00F53E99"/>
    <w:rsid w:val="00F62A08"/>
    <w:rsid w:val="00F64904"/>
    <w:rsid w:val="00F71DC7"/>
    <w:rsid w:val="00F8422D"/>
    <w:rsid w:val="00F906EE"/>
    <w:rsid w:val="00F913A7"/>
    <w:rsid w:val="00F92887"/>
    <w:rsid w:val="00FA1A6D"/>
    <w:rsid w:val="00FA65EF"/>
    <w:rsid w:val="00FC7EAE"/>
    <w:rsid w:val="00FD376F"/>
    <w:rsid w:val="00FD6CF1"/>
    <w:rsid w:val="00FD7014"/>
    <w:rsid w:val="00FD7BE7"/>
    <w:rsid w:val="00FE5FA9"/>
    <w:rsid w:val="00FE66AE"/>
    <w:rsid w:val="00FF1A62"/>
    <w:rsid w:val="00FF6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562418"/>
  <w15:docId w15:val="{42EA7334-08F1-426B-9E2C-2FB90334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C7B"/>
    <w:pPr>
      <w:suppressAutoHyphens/>
    </w:pPr>
    <w:rPr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uiPriority w:val="99"/>
    <w:rsid w:val="00532C7B"/>
    <w:rPr>
      <w:rFonts w:ascii="Wingdings" w:hAnsi="Wingdings" w:cs="Wingdings"/>
    </w:rPr>
  </w:style>
  <w:style w:type="character" w:customStyle="1" w:styleId="WW8Num2z0">
    <w:name w:val="WW8Num2z0"/>
    <w:uiPriority w:val="99"/>
    <w:rsid w:val="00532C7B"/>
    <w:rPr>
      <w:rFonts w:ascii="Wingdings" w:hAnsi="Wingdings" w:cs="Wingdings"/>
    </w:rPr>
  </w:style>
  <w:style w:type="character" w:customStyle="1" w:styleId="WW8Num3z0">
    <w:name w:val="WW8Num3z0"/>
    <w:uiPriority w:val="99"/>
    <w:rsid w:val="00532C7B"/>
    <w:rPr>
      <w:rFonts w:ascii="Wingdings" w:hAnsi="Wingdings" w:cs="Wingdings"/>
    </w:rPr>
  </w:style>
  <w:style w:type="character" w:customStyle="1" w:styleId="WW8Num4z0">
    <w:name w:val="WW8Num4z0"/>
    <w:uiPriority w:val="99"/>
    <w:rsid w:val="00532C7B"/>
    <w:rPr>
      <w:rFonts w:ascii="Wingdings" w:hAnsi="Wingdings" w:cs="Wingdings"/>
    </w:rPr>
  </w:style>
  <w:style w:type="character" w:customStyle="1" w:styleId="WW8Num5z0">
    <w:name w:val="WW8Num5z0"/>
    <w:uiPriority w:val="99"/>
    <w:rsid w:val="00532C7B"/>
    <w:rPr>
      <w:rFonts w:ascii="Wingdings" w:hAnsi="Wingdings" w:cs="Wingdings"/>
    </w:rPr>
  </w:style>
  <w:style w:type="character" w:customStyle="1" w:styleId="WW8Num6z0">
    <w:name w:val="WW8Num6z0"/>
    <w:uiPriority w:val="99"/>
    <w:rsid w:val="00532C7B"/>
    <w:rPr>
      <w:rFonts w:ascii="Symbol" w:hAnsi="Symbol" w:cs="Symbol"/>
    </w:rPr>
  </w:style>
  <w:style w:type="character" w:customStyle="1" w:styleId="WW8Num7z0">
    <w:name w:val="WW8Num7z0"/>
    <w:uiPriority w:val="99"/>
    <w:rsid w:val="00532C7B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532C7B"/>
  </w:style>
  <w:style w:type="character" w:customStyle="1" w:styleId="WW-Absatz-Standardschriftart">
    <w:name w:val="WW-Absatz-Standardschriftart"/>
    <w:uiPriority w:val="99"/>
    <w:rsid w:val="00532C7B"/>
  </w:style>
  <w:style w:type="character" w:customStyle="1" w:styleId="WW-Absatz-Standardschriftart1">
    <w:name w:val="WW-Absatz-Standardschriftart1"/>
    <w:uiPriority w:val="99"/>
    <w:rsid w:val="00532C7B"/>
  </w:style>
  <w:style w:type="character" w:customStyle="1" w:styleId="WW-Absatz-Standardschriftart11">
    <w:name w:val="WW-Absatz-Standardschriftart11"/>
    <w:uiPriority w:val="99"/>
    <w:rsid w:val="00532C7B"/>
  </w:style>
  <w:style w:type="character" w:customStyle="1" w:styleId="WW8Num3z1">
    <w:name w:val="WW8Num3z1"/>
    <w:uiPriority w:val="99"/>
    <w:rsid w:val="00532C7B"/>
    <w:rPr>
      <w:rFonts w:ascii="Courier New" w:hAnsi="Courier New" w:cs="Courier New"/>
    </w:rPr>
  </w:style>
  <w:style w:type="character" w:customStyle="1" w:styleId="WW8Num3z3">
    <w:name w:val="WW8Num3z3"/>
    <w:uiPriority w:val="99"/>
    <w:rsid w:val="00532C7B"/>
    <w:rPr>
      <w:rFonts w:ascii="Symbol" w:hAnsi="Symbol" w:cs="Symbol"/>
    </w:rPr>
  </w:style>
  <w:style w:type="character" w:customStyle="1" w:styleId="WW8Num6z1">
    <w:name w:val="WW8Num6z1"/>
    <w:uiPriority w:val="99"/>
    <w:rsid w:val="00532C7B"/>
    <w:rPr>
      <w:rFonts w:ascii="Courier New" w:hAnsi="Courier New" w:cs="Courier New"/>
    </w:rPr>
  </w:style>
  <w:style w:type="character" w:customStyle="1" w:styleId="WW8Num6z2">
    <w:name w:val="WW8Num6z2"/>
    <w:uiPriority w:val="99"/>
    <w:rsid w:val="00532C7B"/>
    <w:rPr>
      <w:rFonts w:ascii="Wingdings" w:hAnsi="Wingdings" w:cs="Wingdings"/>
    </w:rPr>
  </w:style>
  <w:style w:type="character" w:customStyle="1" w:styleId="WW8Num7z1">
    <w:name w:val="WW8Num7z1"/>
    <w:uiPriority w:val="99"/>
    <w:rsid w:val="00532C7B"/>
    <w:rPr>
      <w:rFonts w:ascii="Courier New" w:hAnsi="Courier New" w:cs="Courier New"/>
    </w:rPr>
  </w:style>
  <w:style w:type="character" w:customStyle="1" w:styleId="WW8Num7z2">
    <w:name w:val="WW8Num7z2"/>
    <w:uiPriority w:val="99"/>
    <w:rsid w:val="00532C7B"/>
    <w:rPr>
      <w:rFonts w:ascii="Wingdings" w:hAnsi="Wingdings" w:cs="Wingdings"/>
    </w:rPr>
  </w:style>
  <w:style w:type="character" w:customStyle="1" w:styleId="WW8Num8z0">
    <w:name w:val="WW8Num8z0"/>
    <w:uiPriority w:val="99"/>
    <w:rsid w:val="00532C7B"/>
    <w:rPr>
      <w:rFonts w:ascii="Wingdings" w:hAnsi="Wingdings" w:cs="Wingdings"/>
    </w:rPr>
  </w:style>
  <w:style w:type="character" w:customStyle="1" w:styleId="WW8Num9z0">
    <w:name w:val="WW8Num9z0"/>
    <w:uiPriority w:val="99"/>
    <w:rsid w:val="00532C7B"/>
    <w:rPr>
      <w:rFonts w:ascii="Wingdings" w:hAnsi="Wingdings" w:cs="Wingdings"/>
    </w:rPr>
  </w:style>
  <w:style w:type="character" w:customStyle="1" w:styleId="WW8Num9z1">
    <w:name w:val="WW8Num9z1"/>
    <w:uiPriority w:val="99"/>
    <w:rsid w:val="00532C7B"/>
    <w:rPr>
      <w:rFonts w:ascii="Courier New" w:hAnsi="Courier New" w:cs="Courier New"/>
    </w:rPr>
  </w:style>
  <w:style w:type="character" w:customStyle="1" w:styleId="WW8Num9z3">
    <w:name w:val="WW8Num9z3"/>
    <w:uiPriority w:val="99"/>
    <w:rsid w:val="00532C7B"/>
    <w:rPr>
      <w:rFonts w:ascii="Symbol" w:hAnsi="Symbol" w:cs="Symbol"/>
    </w:rPr>
  </w:style>
  <w:style w:type="character" w:customStyle="1" w:styleId="WW8Num10z0">
    <w:name w:val="WW8Num10z0"/>
    <w:uiPriority w:val="99"/>
    <w:rsid w:val="00532C7B"/>
    <w:rPr>
      <w:rFonts w:ascii="Symbol" w:hAnsi="Symbol" w:cs="Symbol"/>
    </w:rPr>
  </w:style>
  <w:style w:type="character" w:customStyle="1" w:styleId="WW8Num10z1">
    <w:name w:val="WW8Num10z1"/>
    <w:uiPriority w:val="99"/>
    <w:rsid w:val="00532C7B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532C7B"/>
    <w:rPr>
      <w:rFonts w:ascii="Wingdings" w:hAnsi="Wingdings" w:cs="Wingdings"/>
    </w:rPr>
  </w:style>
  <w:style w:type="character" w:customStyle="1" w:styleId="WW8Num11z0">
    <w:name w:val="WW8Num11z0"/>
    <w:uiPriority w:val="99"/>
    <w:rsid w:val="00532C7B"/>
    <w:rPr>
      <w:rFonts w:ascii="Wingdings" w:hAnsi="Wingdings" w:cs="Wingdings"/>
    </w:rPr>
  </w:style>
  <w:style w:type="character" w:customStyle="1" w:styleId="WW8NumSt11z0">
    <w:name w:val="WW8NumSt11z0"/>
    <w:uiPriority w:val="99"/>
    <w:rsid w:val="00532C7B"/>
    <w:rPr>
      <w:rFonts w:ascii="Helv" w:hAnsi="Helv" w:cs="Helv"/>
    </w:rPr>
  </w:style>
  <w:style w:type="paragraph" w:customStyle="1" w:styleId="Heading">
    <w:name w:val="Heading"/>
    <w:basedOn w:val="Normal"/>
    <w:next w:val="BodyText"/>
    <w:uiPriority w:val="99"/>
    <w:rsid w:val="00532C7B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532C7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81289"/>
    <w:rPr>
      <w:sz w:val="24"/>
      <w:szCs w:val="24"/>
      <w:lang w:val="en-US" w:eastAsia="ar-SA" w:bidi="ar-SA"/>
    </w:rPr>
  </w:style>
  <w:style w:type="paragraph" w:styleId="List">
    <w:name w:val="List"/>
    <w:basedOn w:val="BodyText"/>
    <w:uiPriority w:val="99"/>
    <w:rsid w:val="00532C7B"/>
  </w:style>
  <w:style w:type="paragraph" w:styleId="Caption">
    <w:name w:val="caption"/>
    <w:basedOn w:val="Normal"/>
    <w:uiPriority w:val="99"/>
    <w:qFormat/>
    <w:rsid w:val="00532C7B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  <w:rsid w:val="00532C7B"/>
    <w:pPr>
      <w:suppressLineNumbers/>
    </w:pPr>
  </w:style>
  <w:style w:type="paragraph" w:customStyle="1" w:styleId="TableContents">
    <w:name w:val="Table Contents"/>
    <w:basedOn w:val="Normal"/>
    <w:uiPriority w:val="99"/>
    <w:rsid w:val="00532C7B"/>
    <w:pPr>
      <w:suppressLineNumbers/>
    </w:pPr>
  </w:style>
  <w:style w:type="paragraph" w:customStyle="1" w:styleId="TableHeading">
    <w:name w:val="Table Heading"/>
    <w:basedOn w:val="TableContents"/>
    <w:uiPriority w:val="99"/>
    <w:rsid w:val="00532C7B"/>
    <w:pPr>
      <w:jc w:val="center"/>
    </w:pPr>
    <w:rPr>
      <w:b/>
      <w:bCs/>
    </w:rPr>
  </w:style>
  <w:style w:type="character" w:styleId="CommentReference">
    <w:name w:val="annotation reference"/>
    <w:basedOn w:val="DefaultParagraphFont"/>
    <w:uiPriority w:val="99"/>
    <w:semiHidden/>
    <w:rsid w:val="009C33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35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81289"/>
    <w:rPr>
      <w:sz w:val="20"/>
      <w:szCs w:val="20"/>
      <w:lang w:val="en-US"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C335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81289"/>
    <w:rPr>
      <w:b/>
      <w:bCs/>
      <w:sz w:val="20"/>
      <w:szCs w:val="20"/>
      <w:lang w:val="en-US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9C335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1289"/>
    <w:rPr>
      <w:sz w:val="2"/>
      <w:szCs w:val="2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0066D2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B0BFB"/>
    <w:pPr>
      <w:suppressAutoHyphens w:val="0"/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336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2343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BABAR SHEETAL HANMANT</vt:lpstr>
    </vt:vector>
  </TitlesOfParts>
  <Company>Metlife</Company>
  <LinksUpToDate>false</LinksUpToDate>
  <CharactersWithSpaces>15673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BABAR SHEETAL HANMANT</dc:title>
  <dc:creator>sheetal.babar</dc:creator>
  <cp:lastModifiedBy>Sheetal Babar/PRL</cp:lastModifiedBy>
  <cp:revision>33</cp:revision>
  <cp:lastPrinted>2011-05-23T08:13:00Z</cp:lastPrinted>
  <dcterms:created xsi:type="dcterms:W3CDTF">2024-04-21T09:51:00Z</dcterms:created>
  <dcterms:modified xsi:type="dcterms:W3CDTF">2025-05-25T05:45:00Z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veloperVersionID">
    <vt:lpwstr>2560.00000000000</vt:lpwstr>
  </property>
  <property fmtid="{D5CDD505-2E9C-101B-9397-08002B2CF9AE}" pid="3" name="ExecutionStage">
    <vt:lpwstr>Auditing Done</vt:lpwstr>
  </property>
  <property fmtid="{D5CDD505-2E9C-101B-9397-08002B2CF9AE}" pid="4" name="CustomerID">
    <vt:lpwstr>416787.000000000</vt:lpwstr>
  </property>
  <property fmtid="{D5CDD505-2E9C-101B-9397-08002B2CF9AE}" pid="5" name="TransactionCode">
    <vt:lpwstr>100630TS509816</vt:lpwstr>
  </property>
  <property fmtid="{D5CDD505-2E9C-101B-9397-08002B2CF9AE}" pid="6" name="IsSoftCopy">
    <vt:lpwstr>Y</vt:lpwstr>
  </property>
  <property fmtid="{D5CDD505-2E9C-101B-9397-08002B2CF9AE}" pid="7" name="IsResBillingProfileCreated">
    <vt:lpwstr>Y</vt:lpwstr>
  </property>
  <property fmtid="{D5CDD505-2E9C-101B-9397-08002B2CF9AE}" pid="8" name="CustomerCode">
    <vt:lpwstr>100630CS416787</vt:lpwstr>
  </property>
  <property fmtid="{D5CDD505-2E9C-101B-9397-08002B2CF9AE}" pid="9" name="NormDays">
    <vt:lpwstr>14.00:00:00</vt:lpwstr>
  </property>
  <property fmtid="{D5CDD505-2E9C-101B-9397-08002B2CF9AE}" pid="10" name="AuditorName">
    <vt:lpwstr>Vertika Singh</vt:lpwstr>
  </property>
  <property fmtid="{D5CDD505-2E9C-101B-9397-08002B2CF9AE}" pid="11" name="Format">
    <vt:lpwstr>Chronological</vt:lpwstr>
  </property>
  <property fmtid="{D5CDD505-2E9C-101B-9397-08002B2CF9AE}" pid="12" name="ExperienceLevel">
    <vt:lpwstr>8.00000000000000</vt:lpwstr>
  </property>
  <property fmtid="{D5CDD505-2E9C-101B-9397-08002B2CF9AE}" pid="13" name="OriginalDeveloperID">
    <vt:lpwstr>1b6c68a9-dec2-4b2d-b3e7-ce0cd4f34004</vt:lpwstr>
  </property>
  <property fmtid="{D5CDD505-2E9C-101B-9397-08002B2CF9AE}" pid="14" name="QADateTime">
    <vt:lpwstr>2010-07-02T17:52:52Z</vt:lpwstr>
  </property>
  <property fmtid="{D5CDD505-2E9C-101B-9397-08002B2CF9AE}" pid="15" name="Trans_Service_ID">
    <vt:lpwstr>1590849</vt:lpwstr>
  </property>
  <property fmtid="{D5CDD505-2E9C-101B-9397-08002B2CF9AE}" pid="16" name="TransactionID">
    <vt:lpwstr>509816.000000000</vt:lpwstr>
  </property>
  <property fmtid="{D5CDD505-2E9C-101B-9397-08002B2CF9AE}" pid="17" name="FunctionalArea">
    <vt:lpwstr>Other;</vt:lpwstr>
  </property>
  <property fmtid="{D5CDD505-2E9C-101B-9397-08002B2CF9AE}" pid="18" name="OriginalDocumentVersionID">
    <vt:lpwstr>512.000000000000</vt:lpwstr>
  </property>
  <property fmtid="{D5CDD505-2E9C-101B-9397-08002B2CF9AE}" pid="19" name="WorkflowExecutionID">
    <vt:lpwstr>55962.0000000000</vt:lpwstr>
  </property>
</Properties>
</file>